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64F96" w14:textId="77D9793D" w:rsidR="001D32DF" w:rsidRPr="0075018C" w:rsidRDefault="001D32DF" w:rsidP="00A96629">
      <w:pPr>
        <w:ind w:left="426" w:right="-17"/>
        <w:jc w:val="center"/>
        <w:rPr>
          <w:rFonts w:ascii="Azo Sans Lt" w:hAnsi="Azo Sans Lt" w:cstheme="minorHAnsi"/>
          <w:b/>
        </w:rPr>
      </w:pPr>
      <w:r w:rsidRPr="0075018C">
        <w:rPr>
          <w:rFonts w:ascii="Azo Sans Lt" w:hAnsi="Azo Sans Lt" w:cstheme="minorHAnsi"/>
          <w:b/>
        </w:rPr>
        <w:t>ANEXO V</w:t>
      </w:r>
      <w:r w:rsidR="00165D70">
        <w:rPr>
          <w:rFonts w:ascii="Azo Sans Lt" w:hAnsi="Azo Sans Lt" w:cstheme="minorHAnsi"/>
          <w:b/>
        </w:rPr>
        <w:t>I</w:t>
      </w: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50FAEA03"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em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7F0E0B">
        <w:rPr>
          <w:rFonts w:ascii="Azo Sans Md" w:hAnsi="Azo Sans Md" w:cstheme="minorHAnsi"/>
          <w:b/>
          <w:bCs/>
          <w:sz w:val="22"/>
          <w:szCs w:val="22"/>
        </w:rPr>
        <w:t xml:space="preserve">08.873/2021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por Sistema de Registro de Preços nº </w:t>
      </w:r>
      <w:r w:rsidR="00341164">
        <w:rPr>
          <w:rFonts w:ascii="Azo Sans Md" w:hAnsi="Azo Sans Md" w:cstheme="minorHAnsi"/>
          <w:b/>
          <w:bCs/>
          <w:sz w:val="22"/>
          <w:szCs w:val="22"/>
        </w:rPr>
        <w:t>138</w:t>
      </w:r>
      <w:r w:rsidR="002D2C00">
        <w:rPr>
          <w:rFonts w:ascii="Azo Sans Md" w:hAnsi="Azo Sans Md" w:cstheme="minorHAnsi"/>
          <w:b/>
          <w:bCs/>
          <w:sz w:val="22"/>
          <w:szCs w:val="22"/>
        </w:rPr>
        <w:t>/2023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7747AEF7"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1D4AC3" w:rsidRPr="00785D66">
        <w:rPr>
          <w:rFonts w:ascii="Azo Sans Lt" w:hAnsi="Azo Sans Lt" w:cstheme="minorHAnsi"/>
          <w:b w:val="0"/>
          <w:sz w:val="22"/>
          <w:szCs w:val="22"/>
        </w:rPr>
        <w:t xml:space="preserve">o </w:t>
      </w:r>
      <w:r w:rsidR="00461F93" w:rsidRPr="00461F93">
        <w:rPr>
          <w:rFonts w:ascii="Azo Sans Md" w:hAnsi="Azo Sans Md" w:cstheme="minorHAnsi"/>
          <w:bCs w:val="0"/>
          <w:sz w:val="22"/>
          <w:szCs w:val="22"/>
        </w:rPr>
        <w:t xml:space="preserve">REGISTRO DE PREÇOS </w:t>
      </w:r>
      <w:r w:rsidR="00461F93" w:rsidRPr="00461F93">
        <w:rPr>
          <w:rFonts w:ascii="Azo Sans Md" w:hAnsi="Azo Sans Md" w:cstheme="minorHAnsi"/>
          <w:b w:val="0"/>
          <w:sz w:val="22"/>
          <w:szCs w:val="22"/>
        </w:rPr>
        <w:t xml:space="preserve">para futura e eventual </w:t>
      </w:r>
      <w:r w:rsidR="00FB4D0F">
        <w:rPr>
          <w:rFonts w:ascii="Azo Sans Md" w:hAnsi="Azo Sans Md" w:cstheme="minorHAnsi"/>
          <w:b w:val="0"/>
          <w:sz w:val="22"/>
          <w:szCs w:val="22"/>
          <w:lang w:val="pt-PT"/>
        </w:rPr>
        <w:t>C</w:t>
      </w:r>
      <w:r w:rsidR="00FB4D0F" w:rsidRPr="00FB4D0F">
        <w:rPr>
          <w:rFonts w:ascii="Azo Sans Md" w:hAnsi="Azo Sans Md" w:cstheme="minorHAnsi"/>
          <w:b w:val="0"/>
          <w:sz w:val="22"/>
          <w:szCs w:val="22"/>
          <w:lang w:val="pt-PT"/>
        </w:rPr>
        <w:t>ontratação de empresa especializada para a REALIZAÇÃO DE ESTUDO LIQUÓRICO COM BANDAS OLIGOCLONAIS, para atender as necessidades dos pacientes internados no Hospital Municipal Raul Sertã</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68482778" w14:textId="3B0FEBBA" w:rsidR="005E2922" w:rsidRPr="00A96629" w:rsidRDefault="001D32DF" w:rsidP="006306EF">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6"/>
        <w:gridCol w:w="1254"/>
        <w:gridCol w:w="2146"/>
        <w:gridCol w:w="863"/>
        <w:gridCol w:w="930"/>
        <w:gridCol w:w="935"/>
        <w:gridCol w:w="1225"/>
        <w:gridCol w:w="895"/>
      </w:tblGrid>
      <w:tr w:rsidR="006306EF" w14:paraId="30136ED5" w14:textId="77777777" w:rsidTr="007E2780">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7E2780">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6E38BB35" w14:textId="77777777" w:rsidTr="007E2780">
        <w:trPr>
          <w:trHeight w:val="167"/>
          <w:jc w:val="center"/>
        </w:trPr>
        <w:tc>
          <w:tcPr>
            <w:tcW w:w="450"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7E2780">
        <w:trPr>
          <w:trHeight w:val="159"/>
          <w:jc w:val="center"/>
        </w:trPr>
        <w:tc>
          <w:tcPr>
            <w:tcW w:w="450"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24922862" w14:textId="58F6B147" w:rsidR="00814BB1" w:rsidRPr="0074502E" w:rsidRDefault="003B588C"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3B588C">
        <w:rPr>
          <w:rFonts w:ascii="Azo Sans Lt" w:hAnsi="Azo Sans Lt" w:cstheme="minorHAnsi"/>
          <w:bCs/>
          <w:iCs/>
          <w:lang w:val="pt-BR"/>
        </w:rPr>
        <w:t>As despesas decorrentes dos serviços prestados correrão por conta da natureza da despesa, fonte de recurso e programa de trabalho abaixo especificados</w:t>
      </w:r>
      <w:r w:rsidR="00F667AF" w:rsidRPr="00F667AF">
        <w:rPr>
          <w:rFonts w:ascii="Azo Sans Lt" w:hAnsi="Azo Sans Lt" w:cstheme="minorHAnsi"/>
          <w:bCs/>
          <w:iCs/>
          <w:lang w:val="pt-BR"/>
        </w:rPr>
        <w:t>:</w:t>
      </w:r>
    </w:p>
    <w:p w14:paraId="378A27AE" w14:textId="6D913B88" w:rsidR="00F667AF" w:rsidRPr="00F667AF" w:rsidRDefault="003B588C" w:rsidP="00F667AF">
      <w:pPr>
        <w:pStyle w:val="PargrafodaLista"/>
        <w:widowControl/>
        <w:numPr>
          <w:ilvl w:val="2"/>
          <w:numId w:val="27"/>
        </w:numPr>
        <w:tabs>
          <w:tab w:val="left" w:pos="709"/>
        </w:tabs>
        <w:autoSpaceDE/>
        <w:autoSpaceDN/>
        <w:spacing w:before="113" w:after="120" w:line="360" w:lineRule="auto"/>
        <w:ind w:left="0" w:right="747" w:firstLine="0"/>
        <w:contextualSpacing/>
        <w:rPr>
          <w:rFonts w:ascii="Azo Sans Lt" w:hAnsi="Azo Sans Lt" w:cs="Arial"/>
          <w:b/>
          <w:w w:val="110"/>
          <w:lang w:val="pt-BR"/>
        </w:rPr>
      </w:pPr>
      <w:r w:rsidRPr="003B588C">
        <w:rPr>
          <w:rFonts w:ascii="Azo Sans Lt" w:hAnsi="Azo Sans Lt" w:cs="Arial"/>
          <w:b/>
          <w:w w:val="110"/>
          <w:lang w:val="pt-BR"/>
        </w:rPr>
        <w:t>Elemento de despesa: 33.90.39-60</w:t>
      </w:r>
      <w:r w:rsidR="00F667AF" w:rsidRPr="00F667AF">
        <w:rPr>
          <w:rFonts w:ascii="Azo Sans Lt" w:hAnsi="Azo Sans Lt" w:cs="Arial"/>
          <w:b/>
          <w:w w:val="110"/>
          <w:lang w:val="pt-BR"/>
        </w:rPr>
        <w:t>;</w:t>
      </w:r>
    </w:p>
    <w:p w14:paraId="3B9AA720" w14:textId="70BC4DE5" w:rsidR="00F667AF" w:rsidRDefault="003B588C" w:rsidP="00F667AF">
      <w:pPr>
        <w:pStyle w:val="PargrafodaLista"/>
        <w:widowControl/>
        <w:numPr>
          <w:ilvl w:val="2"/>
          <w:numId w:val="27"/>
        </w:numPr>
        <w:tabs>
          <w:tab w:val="left" w:pos="709"/>
        </w:tabs>
        <w:autoSpaceDE/>
        <w:autoSpaceDN/>
        <w:spacing w:before="113" w:after="120" w:line="360" w:lineRule="auto"/>
        <w:ind w:left="0" w:right="747" w:firstLine="0"/>
        <w:contextualSpacing/>
        <w:rPr>
          <w:rFonts w:ascii="Azo Sans Lt" w:hAnsi="Azo Sans Lt" w:cs="Arial"/>
          <w:b/>
          <w:w w:val="110"/>
          <w:lang w:val="pt-BR"/>
        </w:rPr>
      </w:pPr>
      <w:r w:rsidRPr="003B588C">
        <w:rPr>
          <w:rFonts w:ascii="Azo Sans Lt" w:hAnsi="Azo Sans Lt" w:cs="Arial"/>
          <w:b/>
          <w:w w:val="110"/>
          <w:lang w:val="pt-BR"/>
        </w:rPr>
        <w:t>Fonte de recurso: 07 – SUS</w:t>
      </w:r>
      <w:r w:rsidR="00F667AF" w:rsidRPr="00F667AF">
        <w:rPr>
          <w:rFonts w:ascii="Azo Sans Lt" w:hAnsi="Azo Sans Lt" w:cs="Arial"/>
          <w:b/>
          <w:w w:val="110"/>
          <w:lang w:val="pt-BR"/>
        </w:rPr>
        <w:t>.</w:t>
      </w:r>
    </w:p>
    <w:p w14:paraId="03053BC9" w14:textId="1184971D" w:rsidR="003B588C" w:rsidRDefault="003B588C" w:rsidP="00F667AF">
      <w:pPr>
        <w:pStyle w:val="PargrafodaLista"/>
        <w:widowControl/>
        <w:numPr>
          <w:ilvl w:val="2"/>
          <w:numId w:val="27"/>
        </w:numPr>
        <w:tabs>
          <w:tab w:val="left" w:pos="709"/>
        </w:tabs>
        <w:autoSpaceDE/>
        <w:autoSpaceDN/>
        <w:spacing w:before="113" w:after="120" w:line="360" w:lineRule="auto"/>
        <w:ind w:left="0" w:right="747" w:firstLine="0"/>
        <w:contextualSpacing/>
        <w:rPr>
          <w:rFonts w:ascii="Azo Sans Lt" w:hAnsi="Azo Sans Lt" w:cs="Arial"/>
          <w:b/>
          <w:w w:val="110"/>
          <w:lang w:val="pt-BR"/>
        </w:rPr>
      </w:pPr>
      <w:r w:rsidRPr="003B588C">
        <w:rPr>
          <w:rFonts w:ascii="Azo Sans Lt" w:hAnsi="Azo Sans Lt" w:cs="Arial"/>
          <w:b/>
          <w:w w:val="110"/>
          <w:lang w:val="pt-BR"/>
        </w:rPr>
        <w:t>Programas de Trabalho: 30001.1030200702.188;</w:t>
      </w:r>
    </w:p>
    <w:p w14:paraId="759947F8" w14:textId="391DE4E7" w:rsidR="00297DEE" w:rsidRPr="00A96629" w:rsidRDefault="003B588C" w:rsidP="00297DEE">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3B588C">
        <w:rPr>
          <w:rFonts w:ascii="Azo Sans Lt" w:hAnsi="Azo Sans Lt" w:cstheme="minorHAnsi"/>
          <w:bCs/>
          <w:iCs/>
          <w:lang w:val="pt-BR"/>
        </w:rPr>
        <w:t xml:space="preserve">As notas fiscais deverão ser emitidas em nome do </w:t>
      </w:r>
      <w:r w:rsidRPr="003B588C">
        <w:rPr>
          <w:rFonts w:ascii="Azo Sans Lt" w:hAnsi="Azo Sans Lt" w:cstheme="minorHAnsi"/>
          <w:b/>
          <w:bCs/>
          <w:iCs/>
          <w:lang w:val="pt-BR"/>
        </w:rPr>
        <w:t>FUNDO MUNICIPAL DE SAÚDE, CNPJ 11.399.442/0001-79, AVENIDA ALBERTO BRAUNE, 224, SALA 221, CENTRO, NOVA FRIBURGO/RJ, CEP 28613-000</w:t>
      </w:r>
      <w:r w:rsidR="0074502E" w:rsidRPr="0074502E">
        <w:rPr>
          <w:rFonts w:ascii="Azo Sans Lt" w:hAnsi="Azo Sans Lt" w:cstheme="minorHAnsi"/>
          <w:bCs/>
          <w:iCs/>
          <w:lang w:val="pt-BR"/>
        </w:rPr>
        <w:t>.</w:t>
      </w:r>
    </w:p>
    <w:p w14:paraId="2624BCC3" w14:textId="1765468F" w:rsidR="001D32DF" w:rsidRPr="00A96629" w:rsidRDefault="00545FD6" w:rsidP="00A96629">
      <w:pPr>
        <w:pStyle w:val="Nivel01"/>
        <w:numPr>
          <w:ilvl w:val="0"/>
          <w:numId w:val="27"/>
        </w:numPr>
        <w:rPr>
          <w:rFonts w:ascii="Azo Sans Lt" w:hAnsi="Azo Sans Lt" w:cstheme="minorHAnsi"/>
          <w:sz w:val="22"/>
          <w:szCs w:val="22"/>
        </w:rPr>
      </w:pPr>
      <w:r w:rsidRPr="00A96629">
        <w:rPr>
          <w:rFonts w:ascii="Azo Sans Lt" w:hAnsi="Azo Sans Lt" w:cstheme="minorHAnsi"/>
          <w:sz w:val="22"/>
          <w:szCs w:val="22"/>
        </w:rPr>
        <w:t xml:space="preserve"> </w:t>
      </w:r>
      <w:r w:rsidR="00A111BA" w:rsidRPr="00A96629">
        <w:rPr>
          <w:rFonts w:ascii="Azo Sans Lt" w:hAnsi="Azo Sans Lt" w:cstheme="minorHAnsi"/>
          <w:sz w:val="22"/>
          <w:szCs w:val="22"/>
        </w:rPr>
        <w:t xml:space="preserve">- </w:t>
      </w:r>
      <w:r w:rsidR="001D32DF" w:rsidRPr="00A96629">
        <w:rPr>
          <w:rFonts w:ascii="Azo Sans Lt" w:hAnsi="Azo Sans Lt" w:cstheme="minorHAnsi"/>
          <w:sz w:val="22"/>
          <w:szCs w:val="22"/>
        </w:rPr>
        <w:t>CLÁUSULA QUINTA – PAGAMENTO</w:t>
      </w:r>
    </w:p>
    <w:p w14:paraId="136CA2E8" w14:textId="2FD503CD" w:rsidR="00064A3F" w:rsidRPr="00814BB1" w:rsidRDefault="002857A6"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bookmarkStart w:id="0" w:name="__DdeLink__1146_648965856"/>
      <w:r w:rsidRPr="002857A6">
        <w:rPr>
          <w:rFonts w:ascii="Azo Sans Lt" w:hAnsi="Azo Sans Lt" w:cstheme="minorHAnsi"/>
          <w:bCs/>
          <w:iCs/>
          <w:lang w:val="pt-BR"/>
        </w:rPr>
        <w:t>O pagamento da despesa será efetuado conforme preleciona o Decreto nº 258 de 27 de setembro de 2018, desde que as certidões listadas abaixo estejam válidas e regulares</w:t>
      </w:r>
      <w:r w:rsidR="00545FD6" w:rsidRPr="00545FD6">
        <w:rPr>
          <w:rFonts w:ascii="Azo Sans Lt" w:hAnsi="Azo Sans Lt" w:cstheme="minorHAnsi"/>
          <w:bCs/>
          <w:iCs/>
          <w:lang w:val="pt-BR"/>
        </w:rPr>
        <w:t>:</w:t>
      </w:r>
      <w:bookmarkEnd w:id="0"/>
    </w:p>
    <w:p w14:paraId="49B259A0" w14:textId="1A61AC28" w:rsidR="00064A3F" w:rsidRPr="00064A3F" w:rsidRDefault="00064A3F" w:rsidP="00625EAE">
      <w:pPr>
        <w:widowControl/>
        <w:numPr>
          <w:ilvl w:val="2"/>
          <w:numId w:val="27"/>
        </w:numPr>
        <w:autoSpaceDE/>
        <w:autoSpaceDN/>
        <w:spacing w:line="276" w:lineRule="auto"/>
        <w:ind w:left="0" w:firstLine="0"/>
        <w:jc w:val="both"/>
        <w:rPr>
          <w:rFonts w:ascii="Azo Sans Lt" w:hAnsi="Azo Sans Lt" w:cstheme="minorHAnsi"/>
        </w:rPr>
      </w:pPr>
      <w:r w:rsidRPr="00064A3F">
        <w:rPr>
          <w:rFonts w:ascii="Azo Sans Lt" w:hAnsi="Azo Sans Lt" w:cstheme="minorHAnsi"/>
        </w:rPr>
        <w:t>Negativa de Débitos Trabalhistas;</w:t>
      </w:r>
    </w:p>
    <w:p w14:paraId="5A252391" w14:textId="301628D7" w:rsidR="00064A3F" w:rsidRPr="00064A3F" w:rsidRDefault="00064A3F" w:rsidP="00625EAE">
      <w:pPr>
        <w:widowControl/>
        <w:numPr>
          <w:ilvl w:val="2"/>
          <w:numId w:val="27"/>
        </w:numPr>
        <w:autoSpaceDE/>
        <w:autoSpaceDN/>
        <w:spacing w:line="276" w:lineRule="auto"/>
        <w:ind w:left="0" w:firstLine="0"/>
        <w:jc w:val="both"/>
        <w:rPr>
          <w:rFonts w:ascii="Azo Sans Lt" w:hAnsi="Azo Sans Lt" w:cstheme="minorHAnsi"/>
        </w:rPr>
      </w:pPr>
      <w:r w:rsidRPr="00064A3F">
        <w:rPr>
          <w:rFonts w:ascii="Azo Sans Lt" w:hAnsi="Azo Sans Lt" w:cstheme="minorHAnsi"/>
        </w:rPr>
        <w:t>Fazenda Federal – abrange as contribuições sociais;</w:t>
      </w:r>
    </w:p>
    <w:p w14:paraId="5DD266B6" w14:textId="5D297D52" w:rsidR="00064A3F" w:rsidRPr="00064A3F" w:rsidRDefault="00064A3F" w:rsidP="00625EAE">
      <w:pPr>
        <w:widowControl/>
        <w:numPr>
          <w:ilvl w:val="2"/>
          <w:numId w:val="27"/>
        </w:numPr>
        <w:autoSpaceDE/>
        <w:autoSpaceDN/>
        <w:spacing w:line="276" w:lineRule="auto"/>
        <w:ind w:left="0" w:firstLine="0"/>
        <w:jc w:val="both"/>
        <w:rPr>
          <w:rFonts w:ascii="Azo Sans Lt" w:hAnsi="Azo Sans Lt" w:cstheme="minorHAnsi"/>
        </w:rPr>
      </w:pPr>
      <w:r w:rsidRPr="00064A3F">
        <w:rPr>
          <w:rFonts w:ascii="Azo Sans Lt" w:hAnsi="Azo Sans Lt" w:cstheme="minorHAnsi"/>
        </w:rPr>
        <w:t>FGTS;</w:t>
      </w:r>
    </w:p>
    <w:p w14:paraId="6BBB49AD" w14:textId="1BB99BFE" w:rsidR="00064A3F" w:rsidRPr="00064A3F" w:rsidRDefault="00064A3F" w:rsidP="00625EAE">
      <w:pPr>
        <w:widowControl/>
        <w:numPr>
          <w:ilvl w:val="2"/>
          <w:numId w:val="27"/>
        </w:numPr>
        <w:autoSpaceDE/>
        <w:autoSpaceDN/>
        <w:spacing w:line="276" w:lineRule="auto"/>
        <w:ind w:left="0" w:firstLine="0"/>
        <w:jc w:val="both"/>
        <w:rPr>
          <w:rFonts w:ascii="Azo Sans Lt" w:hAnsi="Azo Sans Lt" w:cstheme="minorHAnsi"/>
        </w:rPr>
      </w:pPr>
      <w:r w:rsidRPr="00064A3F">
        <w:rPr>
          <w:rFonts w:ascii="Azo Sans Lt" w:hAnsi="Azo Sans Lt" w:cstheme="minorHAnsi"/>
        </w:rPr>
        <w:t>PGE – referente à Dívida Ativa Estadual;</w:t>
      </w:r>
    </w:p>
    <w:p w14:paraId="0B0671D4" w14:textId="3BBDD5D2" w:rsidR="00064A3F" w:rsidRPr="00064A3F" w:rsidRDefault="00064A3F" w:rsidP="00625EAE">
      <w:pPr>
        <w:widowControl/>
        <w:numPr>
          <w:ilvl w:val="2"/>
          <w:numId w:val="27"/>
        </w:numPr>
        <w:autoSpaceDE/>
        <w:autoSpaceDN/>
        <w:spacing w:line="276" w:lineRule="auto"/>
        <w:ind w:left="0" w:firstLine="0"/>
        <w:jc w:val="both"/>
        <w:rPr>
          <w:rFonts w:ascii="Azo Sans Lt" w:hAnsi="Azo Sans Lt" w:cstheme="minorHAnsi"/>
        </w:rPr>
      </w:pPr>
      <w:r w:rsidRPr="00064A3F">
        <w:rPr>
          <w:rFonts w:ascii="Azo Sans Lt" w:hAnsi="Azo Sans Lt" w:cstheme="minorHAnsi"/>
        </w:rPr>
        <w:t>Municipal – referente ao ISS e Dívida Ativa;</w:t>
      </w:r>
    </w:p>
    <w:p w14:paraId="11498EC9" w14:textId="7CC0BD64" w:rsidR="00064A3F" w:rsidRPr="00064A3F" w:rsidRDefault="00064A3F" w:rsidP="00625EAE">
      <w:pPr>
        <w:widowControl/>
        <w:numPr>
          <w:ilvl w:val="2"/>
          <w:numId w:val="27"/>
        </w:numPr>
        <w:autoSpaceDE/>
        <w:autoSpaceDN/>
        <w:spacing w:line="276" w:lineRule="auto"/>
        <w:ind w:left="0" w:firstLine="0"/>
        <w:jc w:val="both"/>
        <w:rPr>
          <w:rFonts w:ascii="Azo Sans Lt" w:hAnsi="Azo Sans Lt" w:cstheme="minorHAnsi"/>
        </w:rPr>
      </w:pPr>
      <w:r w:rsidRPr="00064A3F">
        <w:rPr>
          <w:rFonts w:ascii="Azo Sans Lt" w:hAnsi="Azo Sans Lt" w:cstheme="minorHAnsi"/>
        </w:rPr>
        <w:t>Estadual CND – referente ao ICMS.</w:t>
      </w:r>
    </w:p>
    <w:p w14:paraId="14AE1A04" w14:textId="7B55E94D" w:rsidR="002857A6" w:rsidRPr="002857A6" w:rsidRDefault="002857A6"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
          <w:iCs/>
          <w:lang w:val="pt-BR"/>
        </w:rPr>
      </w:pPr>
      <w:r w:rsidRPr="002857A6">
        <w:rPr>
          <w:rFonts w:ascii="Azo Sans Lt" w:hAnsi="Azo Sans Lt" w:cstheme="minorHAnsi"/>
          <w:b/>
          <w:iCs/>
          <w:lang w:val="pt-BR"/>
        </w:rPr>
        <w:t>O pagamento da despesa será efetuado mensalmente de acordo com o quantitativo de exames realizados pela CONTRATADA.</w:t>
      </w:r>
    </w:p>
    <w:p w14:paraId="1498FD7B" w14:textId="71798DD9" w:rsidR="002857A6" w:rsidRPr="002857A6" w:rsidRDefault="002857A6"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
          <w:iCs/>
          <w:lang w:val="pt-BR"/>
        </w:rPr>
      </w:pPr>
      <w:r w:rsidRPr="002857A6">
        <w:rPr>
          <w:rFonts w:ascii="Azo Sans Lt" w:hAnsi="Azo Sans Lt" w:cstheme="minorHAnsi"/>
          <w:b/>
          <w:iCs/>
          <w:lang w:val="pt-BR"/>
        </w:rPr>
        <w:t>A CONTRATANTE somente arcará com o pagamento dos exames realizados pela CONTRATADA.</w:t>
      </w:r>
    </w:p>
    <w:p w14:paraId="2F6D88D6" w14:textId="383CD788" w:rsidR="00436587" w:rsidRPr="00814BB1" w:rsidRDefault="002857A6"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7A6">
        <w:rPr>
          <w:rFonts w:ascii="Azo Sans Lt" w:hAnsi="Azo Sans Lt" w:cstheme="minorHAnsi"/>
          <w:bCs/>
          <w:iCs/>
          <w:lang w:val="pt-BR"/>
        </w:rPr>
        <w:lastRenderedPageBreak/>
        <w:t xml:space="preserve">A Nota Fiscal de Serviço deverá conter a identificação do Banco, número da Agência e da Conta Corrente, para que possibilite o </w:t>
      </w:r>
      <w:r w:rsidRPr="002857A6">
        <w:rPr>
          <w:rFonts w:ascii="Azo Sans Lt" w:hAnsi="Azo Sans Lt" w:cstheme="minorHAnsi"/>
          <w:b/>
          <w:bCs/>
          <w:iCs/>
          <w:lang w:val="pt-BR"/>
        </w:rPr>
        <w:t>CONTRATANTE</w:t>
      </w:r>
      <w:r w:rsidRPr="002857A6">
        <w:rPr>
          <w:rFonts w:ascii="Azo Sans Lt" w:hAnsi="Azo Sans Lt" w:cstheme="minorHAnsi"/>
          <w:bCs/>
          <w:iCs/>
          <w:lang w:val="pt-BR"/>
        </w:rPr>
        <w:t xml:space="preserve"> efetuar o pagamento do valor devido</w:t>
      </w:r>
      <w:r w:rsidR="00436587" w:rsidRPr="00814BB1">
        <w:rPr>
          <w:rFonts w:ascii="Azo Sans Lt" w:hAnsi="Azo Sans Lt" w:cstheme="minorHAnsi"/>
          <w:bCs/>
          <w:iCs/>
        </w:rPr>
        <w:t xml:space="preserve">; </w:t>
      </w:r>
    </w:p>
    <w:p w14:paraId="36DCCBD8" w14:textId="3B8B3427" w:rsidR="005466C3" w:rsidRPr="00814BB1" w:rsidRDefault="002857A6"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7A6">
        <w:rPr>
          <w:rFonts w:ascii="Azo Sans Lt" w:hAnsi="Azo Sans Lt" w:cstheme="minorHAnsi"/>
          <w:bCs/>
          <w:iCs/>
          <w:lang w:val="pt-BR"/>
        </w:rPr>
        <w:t>Na ocorrência de rejeição da(s) Nota(s) Fiscal (is), motivada por erro ou incorreções, o prazo para pagamento estipulado acima passará a ser contado a partir da data de sua reapresentação</w:t>
      </w:r>
      <w:r w:rsidR="00436587" w:rsidRPr="00814BB1">
        <w:rPr>
          <w:rFonts w:ascii="Azo Sans Lt" w:hAnsi="Azo Sans Lt" w:cstheme="minorHAnsi"/>
          <w:bCs/>
          <w:iCs/>
        </w:rPr>
        <w:t>.</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2011F3B5" w:rsidR="005466C3"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7B1BF614" w14:textId="77777777" w:rsidR="00CE7DEA" w:rsidRPr="00CE7DEA" w:rsidRDefault="00CE7DEA" w:rsidP="00CE7DE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Pr="00CE7DEA">
        <w:rPr>
          <w:rFonts w:ascii="Azo Sans Lt" w:hAnsi="Azo Sans Lt" w:cstheme="minorHAnsi"/>
          <w:bCs/>
          <w:iCs/>
        </w:rPr>
        <w:t>No caso de prorrogação do prazo contratual e desde que observado o interregno mínimo de um ano, contado da data limite para apresentação da proposta, ou, nos reajustes subsequentes ao primeiro, da data de início dos efeitos financeiros do último reajuste ocorrido, os valores contratados poderão ser reajustados utilizando-se a variação do Índice Nacional de Preços ao Consumidor Amplo (IPCA), instituído pelo Instituto Brasileiro de Geografia e Estatística (IBGE).</w:t>
      </w:r>
    </w:p>
    <w:p w14:paraId="7ABC4483" w14:textId="77777777" w:rsidR="00CE7DEA" w:rsidRPr="00CE7DEA" w:rsidRDefault="00CE7DEA" w:rsidP="00CE7DE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E7DEA">
        <w:rPr>
          <w:rFonts w:ascii="Azo Sans Lt" w:hAnsi="Azo Sans Lt" w:cstheme="minorHAnsi"/>
          <w:bCs/>
          <w:iCs/>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239D617C" w14:textId="77777777" w:rsidR="00CE7DEA" w:rsidRPr="00CE7DEA" w:rsidRDefault="00CE7DEA" w:rsidP="00CE7DE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E7DEA">
        <w:rPr>
          <w:rFonts w:ascii="Azo Sans Lt" w:hAnsi="Azo Sans Lt" w:cstheme="minorHAnsi"/>
          <w:bCs/>
          <w:iCs/>
        </w:rPr>
        <w:t>Nas aferições finais, o índice utilizado para reajuste será, obrigatoriamente, o definitivo.</w:t>
      </w:r>
    </w:p>
    <w:p w14:paraId="67B18A51" w14:textId="77777777" w:rsidR="00CE7DEA" w:rsidRPr="00CE7DEA" w:rsidRDefault="00CE7DEA" w:rsidP="00CE7DE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E7DEA">
        <w:rPr>
          <w:rFonts w:ascii="Azo Sans Lt" w:hAnsi="Azo Sans Lt" w:cstheme="minorHAnsi"/>
          <w:bCs/>
          <w:iCs/>
        </w:rPr>
        <w:t>Caso o índice estabelecido para reajustamento venha a ser extinto ou de qualquer forma não possa mais ser utilizado, será adotado, em substituição, o que vier a ser determinado pela legislação então em vigor.</w:t>
      </w:r>
    </w:p>
    <w:p w14:paraId="21142F14" w14:textId="77777777" w:rsidR="00CE7DEA" w:rsidRPr="00CE7DEA" w:rsidRDefault="00CE7DEA" w:rsidP="00CE7DE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E7DEA">
        <w:rPr>
          <w:rFonts w:ascii="Azo Sans Lt" w:hAnsi="Azo Sans Lt" w:cstheme="minorHAnsi"/>
          <w:bCs/>
          <w:iCs/>
        </w:rPr>
        <w:t>Na ausência de previsão legal quanto ao índice substituto, as partes elegerão novo índice oficial, para reajustamento do preço do valor remanescente, por meio de termo aditivo.</w:t>
      </w:r>
    </w:p>
    <w:p w14:paraId="1E5ECA17" w14:textId="77777777" w:rsidR="00CE7DEA" w:rsidRPr="00CE7DEA" w:rsidRDefault="00CE7DEA" w:rsidP="00CE7DE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E7DEA">
        <w:rPr>
          <w:rFonts w:ascii="Azo Sans Lt" w:hAnsi="Azo Sans Lt" w:cstheme="minorHAnsi"/>
          <w:bCs/>
          <w:iCs/>
        </w:rPr>
        <w:t>Os reajustes serão formalizados por meio de apostilamento, exceto quando coincidirem com a prorrogação contratual, caso em que deverão ser formalizadas por aditamento ao contrato.</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77777777" w:rsidR="001D32DF" w:rsidRPr="0028504B"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5C17007" w14:textId="6DFDFE84" w:rsidR="00385663" w:rsidRPr="00385663" w:rsidRDefault="00385663" w:rsidP="00385663">
      <w:pPr>
        <w:pStyle w:val="Nivel01"/>
        <w:numPr>
          <w:ilvl w:val="0"/>
          <w:numId w:val="27"/>
        </w:numPr>
        <w:rPr>
          <w:rFonts w:ascii="Azo Sans Lt" w:hAnsi="Azo Sans Lt" w:cstheme="minorHAnsi"/>
          <w:sz w:val="22"/>
          <w:szCs w:val="22"/>
        </w:rPr>
      </w:pPr>
      <w:r w:rsidRPr="00385663">
        <w:rPr>
          <w:rFonts w:ascii="Azo Sans Lt" w:hAnsi="Azo Sans Lt" w:cstheme="minorHAnsi"/>
          <w:sz w:val="22"/>
          <w:szCs w:val="22"/>
        </w:rPr>
        <w:lastRenderedPageBreak/>
        <w:t xml:space="preserve">- </w:t>
      </w:r>
      <w:r w:rsidR="001D32DF" w:rsidRPr="00385663">
        <w:rPr>
          <w:rFonts w:ascii="Azo Sans Lt" w:hAnsi="Azo Sans Lt" w:cstheme="minorHAnsi"/>
          <w:sz w:val="22"/>
          <w:szCs w:val="22"/>
        </w:rPr>
        <w:t xml:space="preserve">CLÁUSULA OITAVA </w:t>
      </w:r>
      <w:r w:rsidR="00906FDE">
        <w:rPr>
          <w:rFonts w:ascii="Azo Sans Lt" w:hAnsi="Azo Sans Lt" w:cstheme="minorHAnsi"/>
          <w:sz w:val="22"/>
          <w:szCs w:val="22"/>
        </w:rPr>
        <w:t>–</w:t>
      </w:r>
      <w:r w:rsidR="001D32DF" w:rsidRPr="00385663">
        <w:rPr>
          <w:rFonts w:ascii="Azo Sans Lt" w:hAnsi="Azo Sans Lt" w:cstheme="minorHAnsi"/>
          <w:sz w:val="22"/>
          <w:szCs w:val="22"/>
        </w:rPr>
        <w:t xml:space="preserve"> </w:t>
      </w:r>
      <w:r w:rsidR="002857A6">
        <w:rPr>
          <w:rFonts w:ascii="Azo Sans Lt" w:hAnsi="Azo Sans Lt" w:cstheme="minorHAnsi"/>
          <w:sz w:val="22"/>
          <w:szCs w:val="22"/>
        </w:rPr>
        <w:t>PRESTAÇÃO DOS SERVIÇOS</w:t>
      </w:r>
    </w:p>
    <w:p w14:paraId="359520B7" w14:textId="1A2828FE" w:rsidR="002811F3" w:rsidRPr="002811F3" w:rsidRDefault="00B21A14" w:rsidP="002811F3">
      <w:pPr>
        <w:pStyle w:val="PargrafodaLista"/>
        <w:numPr>
          <w:ilvl w:val="1"/>
          <w:numId w:val="27"/>
        </w:numPr>
        <w:tabs>
          <w:tab w:val="left" w:pos="426"/>
        </w:tabs>
        <w:spacing w:before="120" w:after="120"/>
        <w:ind w:left="0" w:firstLine="0"/>
        <w:rPr>
          <w:rFonts w:ascii="Azo Sans Lt" w:hAnsi="Azo Sans Lt" w:cstheme="minorHAnsi"/>
          <w:bCs/>
          <w:iCs/>
          <w:lang w:val="pt-BR"/>
        </w:rPr>
      </w:pPr>
      <w:r w:rsidRPr="00B21A14">
        <w:rPr>
          <w:rFonts w:ascii="Azo Sans Lt" w:hAnsi="Azo Sans Lt" w:cstheme="minorHAnsi"/>
          <w:bCs/>
          <w:iCs/>
          <w:lang w:val="pt-BR"/>
        </w:rPr>
        <w:t xml:space="preserve"> </w:t>
      </w:r>
      <w:r w:rsidR="002811F3" w:rsidRPr="002811F3">
        <w:rPr>
          <w:rFonts w:ascii="Azo Sans Lt" w:hAnsi="Azo Sans Lt" w:cstheme="minorHAnsi"/>
          <w:b/>
          <w:bCs/>
          <w:iCs/>
          <w:lang w:val="pt-BR"/>
        </w:rPr>
        <w:t xml:space="preserve">– </w:t>
      </w:r>
      <w:r w:rsidR="002811F3" w:rsidRPr="002811F3">
        <w:rPr>
          <w:rFonts w:ascii="Azo Sans Lt" w:hAnsi="Azo Sans Lt" w:cstheme="minorHAnsi"/>
          <w:iCs/>
          <w:lang w:val="pt-BR"/>
        </w:rPr>
        <w:t xml:space="preserve">DO LOCAL </w:t>
      </w:r>
      <w:r w:rsidR="002857A6">
        <w:rPr>
          <w:rFonts w:ascii="Azo Sans Lt" w:hAnsi="Azo Sans Lt" w:cstheme="minorHAnsi"/>
          <w:iCs/>
          <w:lang w:val="pt-BR"/>
        </w:rPr>
        <w:t>DA PRESTAÇÃO DOS SERVIÇOS</w:t>
      </w:r>
    </w:p>
    <w:p w14:paraId="543FE9F4" w14:textId="77777777" w:rsidR="008E75EA" w:rsidRPr="008E75EA" w:rsidRDefault="008E75EA" w:rsidP="008E75EA">
      <w:pPr>
        <w:pStyle w:val="PargrafodaLista"/>
        <w:widowControl/>
        <w:numPr>
          <w:ilvl w:val="2"/>
          <w:numId w:val="27"/>
        </w:numPr>
        <w:autoSpaceDE/>
        <w:autoSpaceDN/>
        <w:spacing w:before="120" w:after="120" w:line="276" w:lineRule="auto"/>
        <w:ind w:left="0" w:firstLine="0"/>
        <w:jc w:val="both"/>
        <w:rPr>
          <w:rFonts w:ascii="Azo Sans Lt" w:hAnsi="Azo Sans Lt" w:cstheme="minorHAnsi"/>
        </w:rPr>
      </w:pPr>
      <w:r w:rsidRPr="008E75EA">
        <w:rPr>
          <w:rFonts w:ascii="Azo Sans Lt" w:hAnsi="Azo Sans Lt" w:cstheme="minorHAnsi"/>
        </w:rPr>
        <w:t>Os serviços serão realizados no Hospital Municipal Raul Sertã localizado na Rua General Osório, nº 324, Centro, Nova Friburgo/RJ.</w:t>
      </w:r>
    </w:p>
    <w:p w14:paraId="43546B3B" w14:textId="77777777" w:rsidR="008E75EA" w:rsidRPr="008E75EA" w:rsidRDefault="008E75EA" w:rsidP="008E75EA">
      <w:pPr>
        <w:pStyle w:val="PargrafodaLista"/>
        <w:numPr>
          <w:ilvl w:val="1"/>
          <w:numId w:val="27"/>
        </w:numPr>
        <w:tabs>
          <w:tab w:val="left" w:pos="426"/>
        </w:tabs>
        <w:spacing w:before="120" w:after="120"/>
        <w:ind w:left="0" w:firstLine="0"/>
        <w:rPr>
          <w:rFonts w:ascii="Azo Sans Lt" w:hAnsi="Azo Sans Lt" w:cstheme="minorHAnsi"/>
          <w:bCs/>
          <w:iCs/>
          <w:lang w:val="pt-BR"/>
        </w:rPr>
      </w:pPr>
      <w:r w:rsidRPr="008E75EA">
        <w:rPr>
          <w:rFonts w:ascii="Azo Sans Lt" w:hAnsi="Azo Sans Lt" w:cstheme="minorHAnsi"/>
          <w:bCs/>
          <w:iCs/>
          <w:lang w:val="pt-BR"/>
        </w:rPr>
        <w:t xml:space="preserve">DO PRAZO DE INÍCIO E DE ENTREGA DO SERVIÇO </w:t>
      </w:r>
    </w:p>
    <w:p w14:paraId="0AE91506" w14:textId="3888196C" w:rsidR="002811F3" w:rsidRPr="008E75EA" w:rsidRDefault="008E75EA" w:rsidP="008E75EA">
      <w:pPr>
        <w:pStyle w:val="PargrafodaLista"/>
        <w:widowControl/>
        <w:numPr>
          <w:ilvl w:val="2"/>
          <w:numId w:val="27"/>
        </w:numPr>
        <w:autoSpaceDE/>
        <w:autoSpaceDN/>
        <w:spacing w:before="120" w:after="120" w:line="276" w:lineRule="auto"/>
        <w:ind w:left="0" w:firstLine="0"/>
        <w:jc w:val="both"/>
        <w:rPr>
          <w:rFonts w:ascii="Azo Sans Lt" w:hAnsi="Azo Sans Lt" w:cstheme="minorHAnsi"/>
        </w:rPr>
      </w:pPr>
      <w:r w:rsidRPr="008E75EA">
        <w:rPr>
          <w:rFonts w:ascii="Azo Sans Lt" w:hAnsi="Azo Sans Lt" w:cstheme="minorHAnsi"/>
        </w:rPr>
        <w:t>O prazo para início da execução dos serviços será imediato após a assinatura do instrumento contratual.</w:t>
      </w:r>
      <w:r w:rsidR="002811F3" w:rsidRPr="008E75EA">
        <w:rPr>
          <w:rFonts w:ascii="Azo Sans Lt" w:hAnsi="Azo Sans Lt" w:cstheme="minorHAnsi"/>
        </w:rPr>
        <w:t xml:space="preserve"> </w:t>
      </w:r>
    </w:p>
    <w:p w14:paraId="57AB2A9A" w14:textId="618591E0" w:rsidR="008E75EA" w:rsidRPr="00A96629" w:rsidRDefault="008E75EA" w:rsidP="008E75EA">
      <w:pPr>
        <w:pStyle w:val="PargrafodaLista"/>
        <w:widowControl/>
        <w:numPr>
          <w:ilvl w:val="2"/>
          <w:numId w:val="27"/>
        </w:numPr>
        <w:autoSpaceDE/>
        <w:autoSpaceDN/>
        <w:spacing w:before="120" w:after="120" w:line="276" w:lineRule="auto"/>
        <w:ind w:left="0" w:firstLine="0"/>
        <w:jc w:val="both"/>
        <w:rPr>
          <w:rFonts w:ascii="Azo Sans Lt" w:hAnsi="Azo Sans Lt" w:cstheme="minorHAnsi"/>
        </w:rPr>
      </w:pPr>
      <w:r w:rsidRPr="008E75EA">
        <w:rPr>
          <w:rFonts w:ascii="Azo Sans Lt" w:hAnsi="Azo Sans Lt" w:cstheme="minorHAnsi"/>
        </w:rPr>
        <w:t>Os procedimentos deverão ser realizados sempre quando solicitados pela CONTRATANTE.</w:t>
      </w:r>
    </w:p>
    <w:p w14:paraId="51653C8A" w14:textId="615222DF" w:rsidR="00A14FF7" w:rsidRPr="00A96629" w:rsidRDefault="008C74FB" w:rsidP="00A96629">
      <w:pPr>
        <w:pStyle w:val="Nivel01"/>
        <w:numPr>
          <w:ilvl w:val="0"/>
          <w:numId w:val="27"/>
        </w:numPr>
        <w:rPr>
          <w:rFonts w:ascii="Azo Sans Lt" w:hAnsi="Azo Sans Lt" w:cstheme="minorHAnsi"/>
          <w:sz w:val="22"/>
          <w:szCs w:val="22"/>
        </w:rPr>
      </w:pPr>
      <w:r w:rsidRPr="00A96629">
        <w:rPr>
          <w:rFonts w:ascii="Azo Sans Lt" w:hAnsi="Azo Sans Lt" w:cstheme="minorHAnsi"/>
          <w:sz w:val="22"/>
          <w:szCs w:val="22"/>
        </w:rPr>
        <w:t xml:space="preserve"> </w:t>
      </w:r>
      <w:r w:rsidR="00B21A14" w:rsidRPr="00A96629">
        <w:rPr>
          <w:rFonts w:ascii="Azo Sans Lt" w:hAnsi="Azo Sans Lt" w:cstheme="minorHAnsi"/>
          <w:sz w:val="22"/>
          <w:szCs w:val="22"/>
        </w:rPr>
        <w:t xml:space="preserve"> </w:t>
      </w:r>
      <w:r w:rsidR="00A14FF7" w:rsidRPr="00A96629">
        <w:rPr>
          <w:rFonts w:ascii="Azo Sans Lt" w:hAnsi="Azo Sans Lt" w:cstheme="minorHAnsi"/>
          <w:sz w:val="22"/>
          <w:szCs w:val="22"/>
        </w:rPr>
        <w:t xml:space="preserve">- </w:t>
      </w:r>
      <w:r w:rsidR="001D32DF" w:rsidRPr="00A96629">
        <w:rPr>
          <w:rFonts w:ascii="Azo Sans Lt" w:hAnsi="Azo Sans Lt" w:cstheme="minorHAnsi"/>
          <w:sz w:val="22"/>
          <w:szCs w:val="22"/>
        </w:rPr>
        <w:t xml:space="preserve">CLAÚSULA NONA </w:t>
      </w:r>
      <w:r w:rsidR="00A14FF7" w:rsidRPr="00A96629">
        <w:rPr>
          <w:rFonts w:ascii="Azo Sans Lt" w:hAnsi="Azo Sans Lt" w:cstheme="minorHAnsi"/>
          <w:sz w:val="22"/>
          <w:szCs w:val="22"/>
        </w:rPr>
        <w:t>–</w:t>
      </w:r>
      <w:r w:rsidR="001D32DF" w:rsidRPr="00A96629">
        <w:rPr>
          <w:rFonts w:ascii="Azo Sans Lt" w:hAnsi="Azo Sans Lt" w:cstheme="minorHAnsi"/>
          <w:sz w:val="22"/>
          <w:szCs w:val="22"/>
        </w:rPr>
        <w:t xml:space="preserve"> FISCALIZAÇÃO</w:t>
      </w:r>
    </w:p>
    <w:p w14:paraId="2EB9E9C5" w14:textId="04EC228D" w:rsidR="004B0375" w:rsidRPr="004B0375" w:rsidRDefault="008E75EA" w:rsidP="004B03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E75EA">
        <w:rPr>
          <w:rFonts w:ascii="Azo Sans Lt" w:hAnsi="Azo Sans Lt" w:cstheme="minorHAnsi"/>
          <w:bCs/>
          <w:iCs/>
          <w:lang w:val="pt-BR"/>
        </w:rPr>
        <w:t>O acompanhamento e a fiscalização da contratação serão exercidos por um representante da Contratante, ao qual competirá dirimir as dúvidas que surgirem no curso da execução do contrato, e de tudo dará ciência à Administração, na forma dos artigos 67 e 73 da Lei nº 8.666/93</w:t>
      </w:r>
      <w:r w:rsidR="004B0375" w:rsidRPr="004B0375">
        <w:rPr>
          <w:rFonts w:ascii="Azo Sans Lt" w:hAnsi="Azo Sans Lt" w:cstheme="minorHAnsi"/>
          <w:bCs/>
          <w:iCs/>
        </w:rPr>
        <w:t>.</w:t>
      </w:r>
    </w:p>
    <w:p w14:paraId="3DDE2EEC" w14:textId="4D94F80E" w:rsidR="004B0375" w:rsidRDefault="008E75EA" w:rsidP="004B03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E75EA">
        <w:rPr>
          <w:rFonts w:ascii="Azo Sans Lt" w:hAnsi="Azo Sans Lt" w:cstheme="minorHAnsi"/>
          <w:bCs/>
          <w:iCs/>
          <w:lang w:val="pt-BR"/>
        </w:rPr>
        <w:t>Para o acompanhamento e fiscalização da execução do presente contrato, ficam designados (as) os (as) agentes públicos (as) abaixo informados (as):</w:t>
      </w:r>
    </w:p>
    <w:p w14:paraId="372E2644" w14:textId="77777777" w:rsidR="008E75EA" w:rsidRDefault="008E75EA" w:rsidP="00625EAE">
      <w:pPr>
        <w:pStyle w:val="PargrafodaLista"/>
        <w:spacing w:before="0" w:line="360" w:lineRule="auto"/>
        <w:ind w:left="1418"/>
        <w:jc w:val="both"/>
        <w:rPr>
          <w:rFonts w:ascii="Century Gothic" w:hAnsi="Century Gothic" w:cs="Times New Roman"/>
          <w:color w:val="000000" w:themeColor="text1"/>
        </w:rPr>
      </w:pPr>
      <w:r>
        <w:rPr>
          <w:rFonts w:ascii="Leelawadee UI Semilight" w:hAnsi="Leelawadee UI Semilight" w:cs="Times New Roman"/>
          <w:color w:val="000000" w:themeColor="text1"/>
        </w:rPr>
        <w:t>Gestores:</w:t>
      </w:r>
    </w:p>
    <w:p w14:paraId="007EE2E3" w14:textId="77777777" w:rsidR="008E75EA" w:rsidRDefault="008E75EA" w:rsidP="00625EAE">
      <w:pPr>
        <w:spacing w:after="120" w:line="360" w:lineRule="auto"/>
        <w:ind w:left="1412" w:firstLine="6"/>
        <w:jc w:val="both"/>
        <w:rPr>
          <w:rFonts w:ascii="Leelawadee UI Semilight" w:hAnsi="Leelawadee UI Semilight"/>
        </w:rPr>
      </w:pPr>
      <w:r>
        <w:rPr>
          <w:rFonts w:ascii="Leelawadee UI Semilight" w:hAnsi="Leelawadee UI Semilight"/>
          <w:b/>
          <w:color w:val="000000"/>
        </w:rPr>
        <w:t>FERNANDA NEVES DA VEIGA PACHECO – MAT. 062.640 – GESTORA TITULAR;</w:t>
      </w:r>
    </w:p>
    <w:p w14:paraId="011AF93A" w14:textId="77777777" w:rsidR="00DF5518" w:rsidRPr="00DF5518" w:rsidRDefault="00DF5518" w:rsidP="00625EAE">
      <w:pPr>
        <w:spacing w:after="120" w:line="360" w:lineRule="auto"/>
        <w:ind w:left="1413" w:firstLine="3"/>
        <w:jc w:val="both"/>
        <w:rPr>
          <w:rFonts w:ascii="Leelawadee UI Semilight" w:hAnsi="Leelawadee UI Semilight"/>
          <w:b/>
          <w:color w:val="000000"/>
          <w:lang w:val="pt-BR"/>
        </w:rPr>
      </w:pPr>
      <w:r w:rsidRPr="00DF5518">
        <w:rPr>
          <w:rFonts w:ascii="Leelawadee UI Semilight" w:hAnsi="Leelawadee UI Semilight"/>
          <w:b/>
          <w:color w:val="000000"/>
          <w:lang w:val="pt-BR"/>
        </w:rPr>
        <w:t>GILMARA GUIMARÃES DE SOUZA – MAT. 062.870 – GESTORA SUBSTITUTA;</w:t>
      </w:r>
    </w:p>
    <w:p w14:paraId="378855CD" w14:textId="77777777" w:rsidR="008E75EA" w:rsidRDefault="008E75EA" w:rsidP="00625EAE">
      <w:pPr>
        <w:pStyle w:val="PargrafodaLista"/>
        <w:spacing w:before="0" w:line="360" w:lineRule="auto"/>
        <w:ind w:left="1418"/>
        <w:jc w:val="both"/>
      </w:pPr>
      <w:r>
        <w:rPr>
          <w:rFonts w:ascii="Leelawadee UI Semilight" w:hAnsi="Leelawadee UI Semilight" w:cs="Times New Roman"/>
          <w:color w:val="000000" w:themeColor="text1"/>
        </w:rPr>
        <w:t>Superior Imediato:</w:t>
      </w:r>
    </w:p>
    <w:p w14:paraId="3EF884A7" w14:textId="77777777" w:rsidR="00DF5518" w:rsidRPr="00DF5518" w:rsidRDefault="00DF5518" w:rsidP="00625EAE">
      <w:pPr>
        <w:widowControl/>
        <w:suppressAutoHyphens/>
        <w:autoSpaceDE/>
        <w:ind w:left="1418"/>
        <w:jc w:val="both"/>
        <w:textAlignment w:val="baseline"/>
        <w:rPr>
          <w:rFonts w:ascii="Ecofont_Spranq_eco_Sans" w:eastAsia="Ecofont_Spranq_eco_Sans" w:hAnsi="Ecofont_Spranq_eco_Sans" w:cs="Tahoma"/>
          <w:sz w:val="24"/>
          <w:szCs w:val="24"/>
          <w:lang w:val="pt-BR" w:eastAsia="pt-BR"/>
        </w:rPr>
      </w:pPr>
      <w:r w:rsidRPr="00DF5518">
        <w:rPr>
          <w:rFonts w:ascii="Leelawadee UI Semilight" w:eastAsia="Ecofont_Spranq_eco_Sans" w:hAnsi="Leelawadee UI Semilight" w:cs="Calibri Light"/>
          <w:b/>
          <w:bCs/>
          <w:color w:val="000000"/>
          <w:sz w:val="24"/>
          <w:szCs w:val="24"/>
          <w:lang w:val="pt-BR"/>
        </w:rPr>
        <w:t>ANTONIO CARLOS SANT’ANA</w:t>
      </w:r>
      <w:r w:rsidRPr="00DF5518">
        <w:rPr>
          <w:rFonts w:ascii="Leelawadee UI Semilight" w:eastAsia="Ecofont_Spranq_eco_Sans" w:hAnsi="Leelawadee UI Semilight" w:cs="Calibri Light"/>
          <w:b/>
          <w:bCs/>
          <w:color w:val="000000"/>
          <w:lang w:val="pt-BR"/>
        </w:rPr>
        <w:t xml:space="preserve"> </w:t>
      </w:r>
      <w:r w:rsidRPr="00DF5518">
        <w:rPr>
          <w:rFonts w:ascii="Leelawadee UI Semilight" w:eastAsia="Ecofont_Spranq_eco_Sans" w:hAnsi="Leelawadee UI Semilight" w:cs="Times New Roman"/>
          <w:b/>
          <w:bCs/>
          <w:color w:val="000000"/>
          <w:sz w:val="24"/>
          <w:szCs w:val="24"/>
          <w:lang w:val="pt-BR"/>
        </w:rPr>
        <w:t>– MAT. 207.630;</w:t>
      </w:r>
    </w:p>
    <w:p w14:paraId="38B26549" w14:textId="77777777" w:rsidR="008E75EA" w:rsidRDefault="008E75EA" w:rsidP="00625EAE">
      <w:pPr>
        <w:pStyle w:val="PargrafodaLista"/>
        <w:spacing w:before="0"/>
        <w:ind w:left="1418"/>
        <w:jc w:val="both"/>
        <w:rPr>
          <w:rFonts w:ascii="Leelawadee UI Semilight" w:hAnsi="Leelawadee UI Semilight" w:cs="Times New Roman"/>
          <w:color w:val="000000" w:themeColor="text1"/>
        </w:rPr>
      </w:pPr>
      <w:r>
        <w:rPr>
          <w:rFonts w:ascii="Leelawadee UI Semilight" w:hAnsi="Leelawadee UI Semilight" w:cs="Times New Roman"/>
          <w:color w:val="000000" w:themeColor="text1"/>
        </w:rPr>
        <w:t>Fiscal:</w:t>
      </w:r>
    </w:p>
    <w:p w14:paraId="07C932B2" w14:textId="616A54FD" w:rsidR="008E75EA" w:rsidRDefault="008E75EA" w:rsidP="00625EAE">
      <w:pPr>
        <w:pStyle w:val="PargrafodaLista"/>
        <w:spacing w:before="0"/>
        <w:ind w:left="1418"/>
        <w:jc w:val="both"/>
        <w:rPr>
          <w:rFonts w:ascii="Leelawadee UI Semilight" w:hAnsi="Leelawadee UI Semilight" w:cs="Times New Roman"/>
          <w:b/>
          <w:bCs/>
          <w:color w:val="000000" w:themeColor="text1"/>
        </w:rPr>
      </w:pPr>
      <w:r w:rsidRPr="008E75EA">
        <w:rPr>
          <w:rFonts w:ascii="Leelawadee UI Semilight" w:hAnsi="Leelawadee UI Semilight" w:cs="Times New Roman"/>
          <w:b/>
          <w:bCs/>
          <w:color w:val="000000" w:themeColor="text1"/>
        </w:rPr>
        <w:t>AMANDA OLIVEIRA GUIMARÃES QUIMA – Mat. 200.0950</w:t>
      </w:r>
    </w:p>
    <w:p w14:paraId="6FB539C1" w14:textId="5F1AF9EF" w:rsidR="004B0375" w:rsidRPr="004B0375" w:rsidRDefault="008E75EA" w:rsidP="004B03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E75EA">
        <w:rPr>
          <w:rFonts w:ascii="Azo Sans Lt" w:hAnsi="Azo Sans Lt" w:cstheme="minorHAnsi"/>
          <w:bCs/>
          <w:iCs/>
          <w:lang w:val="pt-BR"/>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r w:rsidR="004B0375" w:rsidRPr="004B0375">
        <w:rPr>
          <w:rFonts w:ascii="Azo Sans Lt" w:hAnsi="Azo Sans Lt" w:cstheme="minorHAnsi"/>
          <w:bCs/>
          <w:iCs/>
        </w:rPr>
        <w:t>.</w:t>
      </w:r>
    </w:p>
    <w:p w14:paraId="38DFFC01" w14:textId="781383E1" w:rsidR="004B0375" w:rsidRPr="004B0375" w:rsidRDefault="008E75EA" w:rsidP="004B03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E75EA">
        <w:rPr>
          <w:rFonts w:ascii="Azo Sans Lt" w:hAnsi="Azo Sans Lt" w:cstheme="minorHAnsi"/>
          <w:bCs/>
          <w:iCs/>
          <w:lang w:val="pt-BR"/>
        </w:rPr>
        <w:t>O fiscal designado pela Contratante deverá ter a experiência necessária para o acompanhamento e controle da execução dos serviços e do contrato</w:t>
      </w:r>
      <w:r w:rsidR="004B0375" w:rsidRPr="004B0375">
        <w:rPr>
          <w:rFonts w:ascii="Azo Sans Lt" w:hAnsi="Azo Sans Lt" w:cstheme="minorHAnsi"/>
          <w:bCs/>
          <w:iCs/>
        </w:rPr>
        <w:t>.</w:t>
      </w:r>
    </w:p>
    <w:p w14:paraId="61E244A9" w14:textId="349E4C6B" w:rsidR="004B0375" w:rsidRPr="004B0375" w:rsidRDefault="008E75EA" w:rsidP="004B03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E75EA">
        <w:rPr>
          <w:rFonts w:ascii="Azo Sans Lt" w:hAnsi="Azo Sans Lt" w:cstheme="minorHAnsi"/>
          <w:bCs/>
          <w:iCs/>
          <w:lang w:val="pt-BR"/>
        </w:rPr>
        <w:t>A verificação da adequação da prestação do serviço deverá ser realizada com base nos critérios previstos neste contrato</w:t>
      </w:r>
      <w:r>
        <w:rPr>
          <w:rFonts w:ascii="Azo Sans Lt" w:hAnsi="Azo Sans Lt" w:cstheme="minorHAnsi"/>
          <w:bCs/>
          <w:iCs/>
        </w:rPr>
        <w:t xml:space="preserve">. </w:t>
      </w:r>
    </w:p>
    <w:p w14:paraId="490CC379" w14:textId="3A164D60" w:rsidR="004B0375" w:rsidRPr="004B0375" w:rsidRDefault="008E75EA" w:rsidP="004B03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E75EA">
        <w:rPr>
          <w:rFonts w:ascii="Azo Sans Lt" w:hAnsi="Azo Sans Lt" w:cstheme="minorHAnsi"/>
          <w:bCs/>
          <w:iCs/>
          <w:lang w:val="pt-BR"/>
        </w:rPr>
        <w:lastRenderedPageBreak/>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r w:rsidR="004B0375" w:rsidRPr="004B0375">
        <w:rPr>
          <w:rFonts w:ascii="Azo Sans Lt" w:hAnsi="Azo Sans Lt" w:cstheme="minorHAnsi"/>
          <w:bCs/>
          <w:iCs/>
        </w:rPr>
        <w:t>.</w:t>
      </w:r>
    </w:p>
    <w:p w14:paraId="1ECB67B5" w14:textId="10B99CAF" w:rsidR="00055A35" w:rsidRPr="0055293B" w:rsidRDefault="00147A45" w:rsidP="0055293B">
      <w:pPr>
        <w:pStyle w:val="Nivel01"/>
        <w:numPr>
          <w:ilvl w:val="0"/>
          <w:numId w:val="27"/>
        </w:numPr>
        <w:rPr>
          <w:rFonts w:ascii="Azo Sans Lt" w:hAnsi="Azo Sans Lt" w:cstheme="minorHAnsi"/>
          <w:sz w:val="22"/>
          <w:szCs w:val="22"/>
        </w:rPr>
      </w:pPr>
      <w:r w:rsidRPr="0055293B">
        <w:rPr>
          <w:rFonts w:ascii="Azo Sans Lt" w:hAnsi="Azo Sans Lt" w:cstheme="minorHAnsi"/>
          <w:sz w:val="22"/>
          <w:szCs w:val="22"/>
        </w:rPr>
        <w:t xml:space="preserve"> </w:t>
      </w:r>
      <w:r w:rsidR="00FA3846" w:rsidRPr="0055293B">
        <w:rPr>
          <w:rFonts w:ascii="Azo Sans Lt" w:hAnsi="Azo Sans Lt" w:cstheme="minorHAnsi"/>
          <w:sz w:val="22"/>
          <w:szCs w:val="22"/>
        </w:rPr>
        <w:t xml:space="preserve"> </w:t>
      </w:r>
      <w:r w:rsidR="00055A35" w:rsidRPr="0055293B">
        <w:rPr>
          <w:rFonts w:ascii="Azo Sans Lt" w:hAnsi="Azo Sans Lt" w:cstheme="minorHAnsi"/>
          <w:sz w:val="22"/>
          <w:szCs w:val="22"/>
        </w:rPr>
        <w:t xml:space="preserve">- </w:t>
      </w:r>
      <w:r w:rsidR="001D32DF" w:rsidRPr="0055293B">
        <w:rPr>
          <w:rFonts w:ascii="Azo Sans Lt" w:hAnsi="Azo Sans Lt" w:cstheme="minorHAnsi"/>
          <w:sz w:val="22"/>
          <w:szCs w:val="22"/>
        </w:rPr>
        <w:t>CLÁUSULA DÉCIMA – OBRIGAÇÕES DA CONTRATANTE E DA CONTRATADA</w:t>
      </w:r>
    </w:p>
    <w:p w14:paraId="3C8F79C5" w14:textId="7DA737A5" w:rsidR="00617E05" w:rsidRPr="00617E05" w:rsidRDefault="00E40A97" w:rsidP="00617E05">
      <w:pPr>
        <w:pStyle w:val="PargrafodaLista"/>
        <w:widowControl/>
        <w:numPr>
          <w:ilvl w:val="1"/>
          <w:numId w:val="27"/>
        </w:numPr>
        <w:autoSpaceDE/>
        <w:autoSpaceDN/>
        <w:spacing w:before="120" w:after="120" w:line="276" w:lineRule="auto"/>
        <w:jc w:val="both"/>
        <w:rPr>
          <w:rFonts w:ascii="Azo Sans Lt" w:hAnsi="Azo Sans Lt" w:cstheme="minorHAnsi"/>
          <w:b/>
          <w:bCs/>
        </w:rPr>
      </w:pPr>
      <w:r w:rsidRPr="00617E05">
        <w:rPr>
          <w:rFonts w:ascii="Azo Sans Lt" w:hAnsi="Azo Sans Lt" w:cstheme="minorHAnsi"/>
          <w:b/>
          <w:bCs/>
        </w:rPr>
        <w:t>Caberá à Contratante:</w:t>
      </w:r>
    </w:p>
    <w:p w14:paraId="5FDBFC38" w14:textId="69CE3949" w:rsidR="009F54AA" w:rsidRDefault="00C4156C" w:rsidP="009F54AA">
      <w:pPr>
        <w:pStyle w:val="PargrafodaLista"/>
        <w:numPr>
          <w:ilvl w:val="2"/>
          <w:numId w:val="27"/>
        </w:numPr>
        <w:tabs>
          <w:tab w:val="left" w:pos="567"/>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C4156C">
        <w:rPr>
          <w:rFonts w:ascii="Azo Sans Lt" w:hAnsi="Azo Sans Lt" w:cstheme="minorHAnsi"/>
          <w:lang w:val="pt-BR"/>
        </w:rPr>
        <w:t>Além das obrigações resultantes da aplicação da lei n° 8666/93 e demais normas pertinentes, são obrigações da CONTRATANTE</w:t>
      </w:r>
      <w:r>
        <w:rPr>
          <w:rFonts w:ascii="Azo Sans Lt" w:hAnsi="Azo Sans Lt" w:cstheme="minorHAnsi"/>
          <w:lang w:val="pt-BR"/>
        </w:rPr>
        <w:t>:</w:t>
      </w:r>
    </w:p>
    <w:p w14:paraId="469C380E" w14:textId="73EF0769"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Fiscalizar a execução dos serviços, através de profissional designado para este fim, em conformidade com o Termo de Referência;</w:t>
      </w:r>
    </w:p>
    <w:p w14:paraId="37EC00FF" w14:textId="59601F7A"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Proibir que a CONTRATADA execute tarefas em desacordo com as preestabelecidas;</w:t>
      </w:r>
    </w:p>
    <w:p w14:paraId="321629A2" w14:textId="4778926B"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Atestar as faturas/notas fiscais da CONTRATADA oriundas da realização dos serviços licitados;</w:t>
      </w:r>
    </w:p>
    <w:p w14:paraId="7795F64C" w14:textId="2BC5B17E"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Efetuar as retenções tributárias devidas sobre o valor da Nota Fiscal/Fatura fornecida pela contratada;</w:t>
      </w:r>
    </w:p>
    <w:p w14:paraId="5A37028B" w14:textId="731916CF"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Efetuar os pagamentos devidos nos prazos estabelecidos a contratada;</w:t>
      </w:r>
    </w:p>
    <w:p w14:paraId="248CEDF9" w14:textId="274F9A51"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Prestar as informações e os devidos esclarecimentos que venham a ser solicitados pela CONTRATADA;</w:t>
      </w:r>
    </w:p>
    <w:p w14:paraId="33DFDEB5" w14:textId="62B5E3C2"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Aplicar as penalidades por descumprimento do pactuado no edital</w:t>
      </w:r>
      <w:r>
        <w:rPr>
          <w:rFonts w:ascii="Azo Sans Lt" w:hAnsi="Azo Sans Lt" w:cstheme="minorHAnsi"/>
          <w:lang w:val="pt-BR"/>
        </w:rPr>
        <w:t>;</w:t>
      </w:r>
    </w:p>
    <w:p w14:paraId="76EF6D21" w14:textId="5EC98B62" w:rsidR="00C4156C" w:rsidRP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A CONTRATANTE não responderá por quaisquer compromissos assumidos pela CONTRATADA com terceiros, ainda que vinculados à execução do Termo de Referência, bem como qualquer dano causado a terceiros em decorrência de ato da Contratada, de seus empregados, prepostos e subordinados.</w:t>
      </w:r>
    </w:p>
    <w:p w14:paraId="5B3A7EF8" w14:textId="51815607" w:rsidR="00E40A97" w:rsidRPr="00FA3846" w:rsidRDefault="00E40A97" w:rsidP="004E079B">
      <w:pPr>
        <w:pStyle w:val="PargrafodaLista"/>
        <w:widowControl/>
        <w:numPr>
          <w:ilvl w:val="1"/>
          <w:numId w:val="27"/>
        </w:numPr>
        <w:tabs>
          <w:tab w:val="left" w:pos="567"/>
        </w:tabs>
        <w:autoSpaceDE/>
        <w:autoSpaceDN/>
        <w:spacing w:before="120" w:after="120" w:line="276" w:lineRule="auto"/>
        <w:ind w:left="426"/>
        <w:jc w:val="both"/>
        <w:rPr>
          <w:rFonts w:ascii="Azo Sans Lt" w:hAnsi="Azo Sans Lt" w:cstheme="minorHAnsi"/>
          <w:b/>
          <w:bCs/>
        </w:rPr>
      </w:pPr>
      <w:r w:rsidRPr="00FA3846">
        <w:rPr>
          <w:rFonts w:ascii="Azo Sans Lt" w:hAnsi="Azo Sans Lt" w:cstheme="minorHAnsi"/>
          <w:b/>
          <w:bCs/>
        </w:rPr>
        <w:t>Das obrigações da Contratada:</w:t>
      </w:r>
    </w:p>
    <w:p w14:paraId="7DD35645" w14:textId="42537AFA" w:rsidR="00FA3846" w:rsidRDefault="00FA3846" w:rsidP="0026560F">
      <w:pPr>
        <w:pStyle w:val="PargrafodaLista"/>
        <w:numPr>
          <w:ilvl w:val="2"/>
          <w:numId w:val="27"/>
        </w:numPr>
        <w:tabs>
          <w:tab w:val="left" w:pos="567"/>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26560F">
        <w:rPr>
          <w:rFonts w:ascii="Azo Sans Lt" w:hAnsi="Azo Sans Lt" w:cstheme="minorHAnsi"/>
          <w:lang w:val="pt-BR"/>
        </w:rPr>
        <w:t xml:space="preserve"> </w:t>
      </w:r>
      <w:r w:rsidR="00C4156C" w:rsidRPr="00C4156C">
        <w:rPr>
          <w:rFonts w:ascii="Azo Sans Lt" w:hAnsi="Azo Sans Lt" w:cstheme="minorHAnsi"/>
          <w:lang w:val="pt-BR"/>
        </w:rPr>
        <w:t>Além das obrigações resultantes da aplicação da lei n° 8666/93 e demais normas pertinentes, são obrigações da CONTRATADA</w:t>
      </w:r>
      <w:r w:rsidR="00C4156C">
        <w:rPr>
          <w:rFonts w:ascii="Azo Sans Lt" w:hAnsi="Azo Sans Lt" w:cstheme="minorHAnsi"/>
          <w:lang w:val="pt-BR"/>
        </w:rPr>
        <w:t>:</w:t>
      </w:r>
    </w:p>
    <w:p w14:paraId="17A1B2EC" w14:textId="68F00607"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Ter capacidade de atendimento da demanda com eficiência, presteza e zelo</w:t>
      </w:r>
      <w:r>
        <w:rPr>
          <w:rFonts w:ascii="Azo Sans Lt" w:hAnsi="Azo Sans Lt" w:cstheme="minorHAnsi"/>
          <w:lang w:val="pt-BR"/>
        </w:rPr>
        <w:t>;</w:t>
      </w:r>
    </w:p>
    <w:p w14:paraId="5B243520" w14:textId="7AF246D6"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Cumprir todas as obrigações constantes no Edital, seus anexos e sua proposta, assumindo, como exclusivamente seus riscos e as despesas decorrentes da boa e perfeita execução do objeto;</w:t>
      </w:r>
    </w:p>
    <w:p w14:paraId="3B948BB5" w14:textId="17213A6A"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 xml:space="preserve">Emitir a Nota Fiscal Eletrônica </w:t>
      </w:r>
      <w:r w:rsidRPr="00C4156C">
        <w:rPr>
          <w:rFonts w:ascii="Azo Sans Lt" w:hAnsi="Azo Sans Lt" w:cstheme="minorHAnsi"/>
          <w:b/>
          <w:bCs/>
          <w:lang w:val="pt-BR"/>
        </w:rPr>
        <w:t>SIMPLIFICADA</w:t>
      </w:r>
      <w:r w:rsidRPr="00C4156C">
        <w:rPr>
          <w:rFonts w:ascii="Azo Sans Lt" w:hAnsi="Azo Sans Lt" w:cstheme="minorHAnsi"/>
          <w:b/>
          <w:lang w:val="pt-BR"/>
        </w:rPr>
        <w:t xml:space="preserve">, </w:t>
      </w:r>
      <w:r w:rsidRPr="00C4156C">
        <w:rPr>
          <w:rFonts w:ascii="Azo Sans Lt" w:hAnsi="Azo Sans Lt" w:cstheme="minorHAnsi"/>
          <w:lang w:val="pt-BR"/>
        </w:rPr>
        <w:t>constando detalhadamente as indicações referentes à prestação do serviço, quando for o caso, acompanhada das certidões de regularidade fiscal;</w:t>
      </w:r>
    </w:p>
    <w:p w14:paraId="70CAA97B" w14:textId="79798FE4"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 xml:space="preserve">Alocar os empregados necessários ao perfeito cumprimento das cláusulas contratuais, além de fornecer os materiais e equipamentos, ferramentas e utensílios </w:t>
      </w:r>
      <w:r w:rsidRPr="00C4156C">
        <w:rPr>
          <w:rFonts w:ascii="Azo Sans Lt" w:hAnsi="Azo Sans Lt" w:cstheme="minorHAnsi"/>
          <w:lang w:val="pt-BR"/>
        </w:rPr>
        <w:lastRenderedPageBreak/>
        <w:t>necessários, na qualidade e quantidade especificadas n</w:t>
      </w:r>
      <w:r w:rsidR="00D549A8">
        <w:rPr>
          <w:rFonts w:ascii="Azo Sans Lt" w:hAnsi="Azo Sans Lt" w:cstheme="minorHAnsi"/>
          <w:lang w:val="pt-BR"/>
        </w:rPr>
        <w:t>o</w:t>
      </w:r>
      <w:r w:rsidRPr="00C4156C">
        <w:rPr>
          <w:rFonts w:ascii="Azo Sans Lt" w:hAnsi="Azo Sans Lt" w:cstheme="minorHAnsi"/>
          <w:lang w:val="pt-BR"/>
        </w:rPr>
        <w:t xml:space="preserve"> Termo de Referência e em sua proposta;</w:t>
      </w:r>
    </w:p>
    <w:p w14:paraId="3735B81E" w14:textId="7CA36B84"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Comunicar à Contratante, no prazo mínimo de 48h (quarenta e oito horas) de antecedência, os motivos que eventualmente impossibilitem o cumprimento do prazo previsto, com a devida comprovação;</w:t>
      </w:r>
    </w:p>
    <w:p w14:paraId="2460AD14" w14:textId="45732FED"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Manter-se, durante toda a execução do contrato, em compatibilidade com as obrigações assumidas, todas as condições de habilitação e qualificação exigidas na licitação;</w:t>
      </w:r>
    </w:p>
    <w:p w14:paraId="6F0260C0" w14:textId="1D91A18F"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Reparar, corrigir, remover ou substituir, às suas expensas, no total ou em parte, no prazo fixado pelo fiscal do contrato, os serviços efetuados em que se verificarem vícios, defeitos ou incorreções resultantes da execução ou dos materiais empregados;</w:t>
      </w:r>
    </w:p>
    <w:p w14:paraId="76EFA1CB" w14:textId="3B875622"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14:paraId="52002D91" w14:textId="5E732AB9"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Responsabilizar-se por quaisquer danos causados por seus empregados ao patrimônio da Contratante ou de terceiros, advindos de imperícia, imprudência ou desrespeito às normas de segurança, quando da execução dos serviços, ainda que de forma involuntária, devendo adotar, dentro de 48 horas, as providências determinadas pela Contratante, necessárias ao ressarcimento ou à reposição, conforme o caso, sem prejuízo das demais sanções. Não cabe à Contratante qualquer responsabilidade por atos de negligência dos empregados da Contratada durante o horário de trabalho;</w:t>
      </w:r>
    </w:p>
    <w:p w14:paraId="033AF006" w14:textId="64A2DB64"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C4156C">
        <w:rPr>
          <w:rFonts w:ascii="Azo Sans Lt" w:hAnsi="Azo Sans Lt" w:cstheme="minorHAnsi"/>
          <w:lang w:val="pt-BR"/>
        </w:rPr>
        <w:t>Substituir, os materiais e equipamentos considerados inadequados;</w:t>
      </w:r>
    </w:p>
    <w:p w14:paraId="56C764DE" w14:textId="6B2E3672"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C4156C">
        <w:rPr>
          <w:rFonts w:ascii="Azo Sans Lt" w:hAnsi="Azo Sans Lt" w:cstheme="minorHAnsi"/>
          <w:lang w:val="pt-BR"/>
        </w:rPr>
        <w:t>Registrar a entrada e identificar todos os equipamentos, ferramentas e utensílios de sua propriedade, de forma a não serem confundidos com similares de propriedade da Contratante;</w:t>
      </w:r>
    </w:p>
    <w:p w14:paraId="2E3610C6" w14:textId="6ACAD4F5"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C4156C">
        <w:rPr>
          <w:rFonts w:ascii="Azo Sans Lt" w:hAnsi="Azo Sans Lt" w:cstheme="minorHAnsi"/>
          <w:lang w:val="pt-BR"/>
        </w:rPr>
        <w:t>Utilizar empregados habilitados e com conhecimentos básicos dos serviços a serem executados, em conformidade com as normas e determinações em vigor;</w:t>
      </w:r>
    </w:p>
    <w:p w14:paraId="0258A362" w14:textId="28488807"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C4156C">
        <w:rPr>
          <w:rFonts w:ascii="Azo Sans Lt" w:hAnsi="Azo Sans Lt" w:cstheme="minorHAnsi"/>
          <w:lang w:val="pt-BR"/>
        </w:rPr>
        <w:t>Apresentar os empregados devidamente uniformizados e identificados por meio de crachá, além de provê-los com os Equipamentos de Proteção Individual - EPI, quando for o caso;</w:t>
      </w:r>
    </w:p>
    <w:p w14:paraId="01972CBE" w14:textId="5F2430F8"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C4156C">
        <w:rPr>
          <w:rFonts w:ascii="Azo Sans Lt" w:hAnsi="Azo Sans Lt" w:cstheme="minorHAnsi"/>
          <w:lang w:val="pt-BR"/>
        </w:rPr>
        <w:t>Apresentar à Contratante, quando for o caso, a relação nominal dos empregados que adentrarão o órgão para a execução do serviço, quando for o caso;</w:t>
      </w:r>
    </w:p>
    <w:p w14:paraId="0A777C7A" w14:textId="56B90F09"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C4156C">
        <w:rPr>
          <w:rFonts w:ascii="Azo Sans Lt" w:hAnsi="Azo Sans Lt" w:cstheme="minorHAnsi"/>
          <w:lang w:val="pt-BR"/>
        </w:rPr>
        <w:t>Responsabilizar-se por todas as obrigações trabalhistas, sociais, previdenciárias, tributárias e as demais previstas na legislação específica, cuja inadimplência não transfere responsabilidade à Contratante;</w:t>
      </w:r>
    </w:p>
    <w:p w14:paraId="14829FAB" w14:textId="11CAA224"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C4156C">
        <w:rPr>
          <w:rFonts w:ascii="Azo Sans Lt" w:hAnsi="Azo Sans Lt" w:cstheme="minorHAnsi"/>
          <w:lang w:val="pt-BR"/>
        </w:rPr>
        <w:t>Zelar para que sejam cumpridas as normas relativas à segurança e à prevenção de acidentes;</w:t>
      </w:r>
    </w:p>
    <w:p w14:paraId="25BAECF0" w14:textId="0DA02C5C"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C4156C">
        <w:rPr>
          <w:rFonts w:ascii="Azo Sans Lt" w:hAnsi="Azo Sans Lt" w:cstheme="minorHAnsi"/>
          <w:lang w:val="pt-BR"/>
        </w:rPr>
        <w:t>Instruir seus empregados quanto à necessidade de acatar as normas internas da Administração;</w:t>
      </w:r>
    </w:p>
    <w:p w14:paraId="54D27D9E" w14:textId="78253EEE"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C4156C">
        <w:rPr>
          <w:rFonts w:ascii="Azo Sans Lt" w:hAnsi="Azo Sans Lt" w:cstheme="minorHAnsi"/>
          <w:lang w:val="pt-BR"/>
        </w:rPr>
        <w:t xml:space="preserve">Instruir seus empregados a respeito das atividades a serem </w:t>
      </w:r>
      <w:r w:rsidRPr="00C4156C">
        <w:rPr>
          <w:rFonts w:ascii="Azo Sans Lt" w:hAnsi="Azo Sans Lt" w:cstheme="minorHAnsi"/>
          <w:lang w:val="pt-BR"/>
        </w:rPr>
        <w:lastRenderedPageBreak/>
        <w:t>desempenhadas, alertando-os a não executar atividades não abrangidas pelo contrato, devendo a Contratada relatar à Contratante toda e qualquer ocorrência neste sentido, a fim de evitar desvio de função;</w:t>
      </w:r>
    </w:p>
    <w:p w14:paraId="16A441A3" w14:textId="77777777" w:rsidR="00C4156C" w:rsidRP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C4156C">
        <w:rPr>
          <w:rFonts w:ascii="Azo Sans Lt" w:hAnsi="Azo Sans Lt" w:cstheme="minorHAnsi"/>
          <w:lang w:val="pt-BR"/>
        </w:rPr>
        <w:t>Relatar à Contratante toda e qualquer irregularidade verificada no decorrer da prestação dos serviços;</w:t>
      </w:r>
    </w:p>
    <w:p w14:paraId="47EC1A8F" w14:textId="2562D704"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C4156C">
        <w:rPr>
          <w:rFonts w:ascii="Azo Sans Lt" w:hAnsi="Azo Sans Lt" w:cstheme="minorHAnsi"/>
          <w:lang w:val="pt-BR"/>
        </w:rPr>
        <w:t>Não permitir qualquer trabalho exercido por menor de dezesseis anos, exceto na condição de aprendiz para os maiores de quatorze anos. Nem permitir a utilização do trabalho do menor de dezoito anos em trabalho noturno, perigoso ou insalubre;</w:t>
      </w:r>
    </w:p>
    <w:p w14:paraId="731A7E44" w14:textId="0B1530C5" w:rsidR="0026560F" w:rsidRPr="00A147A6" w:rsidRDefault="00C4156C" w:rsidP="00A147A6">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C4156C">
        <w:rPr>
          <w:rFonts w:ascii="Azo Sans Lt" w:hAnsi="Azo Sans Lt" w:cstheme="minorHAnsi"/>
          <w:lang w:val="pt-BR"/>
        </w:rPr>
        <w:t>Guardar sigilo sobre todas as informações obtidas em decorrência do cumprimento do contrato;</w:t>
      </w:r>
    </w:p>
    <w:p w14:paraId="742EA88C" w14:textId="1337DA7A"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CLÁUSULA DÉCIMA PRIMEIRA – SANÇÕES ADMINISTRATIVAS</w:t>
      </w:r>
    </w:p>
    <w:p w14:paraId="734AEC62" w14:textId="6696E473" w:rsidR="00AD022C" w:rsidRPr="009157DC" w:rsidRDefault="00A147A6"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147A6">
        <w:rPr>
          <w:rFonts w:ascii="Azo Sans Lt" w:hAnsi="Azo Sans Lt" w:cstheme="minorHAnsi"/>
          <w:bCs/>
          <w:iCs/>
          <w:lang w:val="pt-BR"/>
        </w:rPr>
        <w:t>O descumprimento, por parte da CONTRATADA, das obrigações assumidas no</w:t>
      </w:r>
      <w:r w:rsidR="00D549A8">
        <w:rPr>
          <w:rFonts w:ascii="Azo Sans Lt" w:hAnsi="Azo Sans Lt" w:cstheme="minorHAnsi"/>
          <w:bCs/>
          <w:iCs/>
          <w:lang w:val="pt-BR"/>
        </w:rPr>
        <w:t xml:space="preserve"> </w:t>
      </w:r>
      <w:r w:rsidRPr="00A147A6">
        <w:rPr>
          <w:rFonts w:ascii="Azo Sans Lt" w:hAnsi="Azo Sans Lt" w:cstheme="minorHAnsi"/>
          <w:bCs/>
          <w:iCs/>
          <w:lang w:val="pt-BR"/>
        </w:rPr>
        <w:t>Termo de Referência, ou o descumprimento dos preceitos legais pertinentes, ensejará a aplicação das sanções previstas na lei 8.666/93</w:t>
      </w:r>
      <w:r w:rsidR="009157DC" w:rsidRPr="009157DC">
        <w:rPr>
          <w:rFonts w:ascii="Azo Sans Lt" w:hAnsi="Azo Sans Lt" w:cstheme="minorHAnsi"/>
          <w:bCs/>
          <w:iCs/>
          <w:lang w:val="pt-BR"/>
        </w:rPr>
        <w:t>.</w:t>
      </w:r>
    </w:p>
    <w:p w14:paraId="0B630FC8" w14:textId="0FD49E39" w:rsidR="00A229E2" w:rsidRPr="002F2CC8" w:rsidRDefault="00A229E2"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F2CC8">
        <w:rPr>
          <w:rFonts w:ascii="Azo Sans Lt" w:hAnsi="Azo Sans Lt" w:cstheme="minorHAnsi"/>
          <w:bCs/>
          <w:iCs/>
        </w:rPr>
        <w:t>Comete infração administrativa:</w:t>
      </w:r>
    </w:p>
    <w:p w14:paraId="48258AE4" w14:textId="76905389" w:rsidR="00E27B1B" w:rsidRPr="00E27B1B" w:rsidRDefault="00E27B1B" w:rsidP="00625EAE">
      <w:pPr>
        <w:pStyle w:val="PargrafodaLista"/>
        <w:numPr>
          <w:ilvl w:val="2"/>
          <w:numId w:val="27"/>
        </w:numPr>
        <w:tabs>
          <w:tab w:val="left" w:pos="851"/>
        </w:tabs>
        <w:spacing w:before="0"/>
        <w:ind w:left="0" w:firstLine="0"/>
        <w:jc w:val="both"/>
        <w:rPr>
          <w:rFonts w:ascii="Azo Sans Lt" w:hAnsi="Azo Sans Lt" w:cstheme="minorHAnsi"/>
          <w:lang w:val="pt-BR"/>
        </w:rPr>
      </w:pPr>
      <w:r w:rsidRPr="00E27B1B">
        <w:rPr>
          <w:rFonts w:ascii="Azo Sans Lt" w:hAnsi="Azo Sans Lt" w:cstheme="minorHAnsi"/>
          <w:lang w:val="pt-BR"/>
        </w:rPr>
        <w:t>Não assinar o termo de contrato ou aceitar/retirar o instrumento equivalente</w:t>
      </w:r>
      <w:r w:rsidR="00A147A6">
        <w:rPr>
          <w:rFonts w:ascii="Azo Sans Lt" w:hAnsi="Azo Sans Lt" w:cstheme="minorHAnsi"/>
          <w:lang w:val="pt-BR"/>
        </w:rPr>
        <w:t>,</w:t>
      </w:r>
      <w:r w:rsidRPr="00E27B1B">
        <w:rPr>
          <w:rFonts w:ascii="Azo Sans Lt" w:hAnsi="Azo Sans Lt" w:cstheme="minorHAnsi"/>
          <w:lang w:val="pt-BR"/>
        </w:rPr>
        <w:t xml:space="preserve"> quando convocado dentro do prazo de validade da proposta;</w:t>
      </w:r>
    </w:p>
    <w:p w14:paraId="634E2026" w14:textId="77777777" w:rsidR="00E27B1B" w:rsidRPr="00E27B1B" w:rsidRDefault="00E27B1B" w:rsidP="00625EAE">
      <w:pPr>
        <w:pStyle w:val="PargrafodaLista"/>
        <w:numPr>
          <w:ilvl w:val="2"/>
          <w:numId w:val="27"/>
        </w:numPr>
        <w:tabs>
          <w:tab w:val="left" w:pos="851"/>
        </w:tabs>
        <w:spacing w:before="0"/>
        <w:ind w:left="0" w:firstLine="0"/>
        <w:jc w:val="both"/>
        <w:rPr>
          <w:rFonts w:ascii="Azo Sans Lt" w:hAnsi="Azo Sans Lt" w:cstheme="minorHAnsi"/>
          <w:lang w:val="pt-BR"/>
        </w:rPr>
      </w:pPr>
      <w:r w:rsidRPr="00E27B1B">
        <w:rPr>
          <w:rFonts w:ascii="Azo Sans Lt" w:hAnsi="Azo Sans Lt" w:cstheme="minorHAnsi"/>
          <w:lang w:val="pt-BR"/>
        </w:rPr>
        <w:t>Apresentar documentação falsa;</w:t>
      </w:r>
    </w:p>
    <w:p w14:paraId="47342B0B" w14:textId="77777777" w:rsidR="00E27B1B" w:rsidRPr="00E27B1B" w:rsidRDefault="00E27B1B" w:rsidP="00625EAE">
      <w:pPr>
        <w:pStyle w:val="PargrafodaLista"/>
        <w:numPr>
          <w:ilvl w:val="2"/>
          <w:numId w:val="27"/>
        </w:numPr>
        <w:tabs>
          <w:tab w:val="left" w:pos="851"/>
        </w:tabs>
        <w:spacing w:before="0"/>
        <w:ind w:left="0" w:firstLine="0"/>
        <w:jc w:val="both"/>
        <w:rPr>
          <w:rFonts w:ascii="Azo Sans Lt" w:hAnsi="Azo Sans Lt" w:cstheme="minorHAnsi"/>
          <w:lang w:val="pt-BR"/>
        </w:rPr>
      </w:pPr>
      <w:r w:rsidRPr="00E27B1B">
        <w:rPr>
          <w:rFonts w:ascii="Azo Sans Lt" w:hAnsi="Azo Sans Lt" w:cstheme="minorHAnsi"/>
          <w:lang w:val="pt-BR"/>
        </w:rPr>
        <w:t>Deixar de entregar os documentos exigidos no certame;</w:t>
      </w:r>
    </w:p>
    <w:p w14:paraId="37642BA6" w14:textId="77777777" w:rsidR="00E27B1B" w:rsidRPr="00E27B1B" w:rsidRDefault="00E27B1B" w:rsidP="00625EAE">
      <w:pPr>
        <w:pStyle w:val="PargrafodaLista"/>
        <w:numPr>
          <w:ilvl w:val="2"/>
          <w:numId w:val="27"/>
        </w:numPr>
        <w:tabs>
          <w:tab w:val="left" w:pos="851"/>
        </w:tabs>
        <w:spacing w:before="0"/>
        <w:ind w:left="0" w:firstLine="0"/>
        <w:jc w:val="both"/>
        <w:rPr>
          <w:rFonts w:ascii="Azo Sans Lt" w:hAnsi="Azo Sans Lt" w:cstheme="minorHAnsi"/>
          <w:lang w:val="pt-BR"/>
        </w:rPr>
      </w:pPr>
      <w:r w:rsidRPr="00E27B1B">
        <w:rPr>
          <w:rFonts w:ascii="Azo Sans Lt" w:hAnsi="Azo Sans Lt" w:cstheme="minorHAnsi"/>
          <w:lang w:val="pt-BR"/>
        </w:rPr>
        <w:t>Ensejar o retardamento da execução do objeto;</w:t>
      </w:r>
    </w:p>
    <w:p w14:paraId="18EB534D" w14:textId="77777777" w:rsidR="00E27B1B" w:rsidRPr="00E27B1B" w:rsidRDefault="00E27B1B" w:rsidP="00625EAE">
      <w:pPr>
        <w:pStyle w:val="PargrafodaLista"/>
        <w:numPr>
          <w:ilvl w:val="2"/>
          <w:numId w:val="27"/>
        </w:numPr>
        <w:tabs>
          <w:tab w:val="left" w:pos="851"/>
        </w:tabs>
        <w:spacing w:before="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625EAE">
      <w:pPr>
        <w:pStyle w:val="PargrafodaLista"/>
        <w:numPr>
          <w:ilvl w:val="2"/>
          <w:numId w:val="27"/>
        </w:numPr>
        <w:tabs>
          <w:tab w:val="left" w:pos="851"/>
        </w:tabs>
        <w:spacing w:before="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625EAE">
      <w:pPr>
        <w:pStyle w:val="PargrafodaLista"/>
        <w:numPr>
          <w:ilvl w:val="2"/>
          <w:numId w:val="27"/>
        </w:numPr>
        <w:tabs>
          <w:tab w:val="left" w:pos="851"/>
        </w:tabs>
        <w:spacing w:before="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455B010F" w14:textId="2E7C9D65" w:rsidR="00DF7DA5" w:rsidRPr="00DF7DA5" w:rsidRDefault="00DF7DA5" w:rsidP="00DF7DA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w:t>
      </w:r>
      <w:r w:rsidR="00AD022C" w:rsidRPr="002F2CC8">
        <w:rPr>
          <w:rFonts w:ascii="Azo Sans Lt" w:hAnsi="Azo Sans Lt" w:cstheme="minorHAnsi"/>
          <w:bCs/>
          <w:iCs/>
        </w:rPr>
        <w:t xml:space="preserve"> </w:t>
      </w:r>
      <w:r>
        <w:rPr>
          <w:rFonts w:ascii="Azo Sans Lt" w:hAnsi="Azo Sans Lt" w:cstheme="minorHAnsi"/>
          <w:bCs/>
          <w:iCs/>
        </w:rPr>
        <w:t xml:space="preserve"> </w:t>
      </w:r>
      <w:r w:rsidRPr="00DF7DA5">
        <w:rPr>
          <w:rFonts w:ascii="Azo Sans Lt" w:hAnsi="Azo Sans Lt" w:cstheme="minorHAnsi"/>
          <w:bCs/>
          <w:iCs/>
        </w:rPr>
        <w:t xml:space="preserve"> Considera-se comportamento inidôneo, entre outros, a declaração falsa quanto às condições de participação, quanto ao enquadramento como Me/EPP, ou conluio, entre os licitantes, em qualquer momento da licitação, mesmo após o encerramento da fase de lances.</w:t>
      </w:r>
    </w:p>
    <w:p w14:paraId="0E69DE5B" w14:textId="460F230A" w:rsidR="00DF7DA5" w:rsidRPr="00DF7DA5" w:rsidRDefault="00DF7DA5" w:rsidP="00DF7DA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DF7DA5">
        <w:rPr>
          <w:rFonts w:ascii="Azo Sans Lt" w:hAnsi="Azo Sans Lt" w:cstheme="minorHAnsi"/>
          <w:bCs/>
          <w:iCs/>
        </w:rPr>
        <w:t xml:space="preserve"> </w:t>
      </w:r>
      <w:r w:rsidR="00A147A6" w:rsidRPr="00A147A6">
        <w:rPr>
          <w:rFonts w:ascii="Azo Sans Lt" w:hAnsi="Azo Sans Lt" w:cstheme="minorHAnsi"/>
          <w:bCs/>
          <w:iCs/>
          <w:lang w:val="pt-BR"/>
        </w:rPr>
        <w:t>Com fulcro nos artigos 86 e 87 da Lei 8666/93, a Administração Pública poderá, garantida a prévia defesa, aplicar aos licitantes e/ou adjudicatários as seguintes penalidades, sem prejuízo das responsabilidades civil e criminal, as seguintes sanções:</w:t>
      </w:r>
    </w:p>
    <w:p w14:paraId="01F9CA1C" w14:textId="5CFF9B39" w:rsidR="00763341" w:rsidRDefault="00763341" w:rsidP="002F2CC8">
      <w:pPr>
        <w:pStyle w:val="PargrafodaLista"/>
        <w:widowControl/>
        <w:numPr>
          <w:ilvl w:val="2"/>
          <w:numId w:val="27"/>
        </w:numPr>
        <w:autoSpaceDE/>
        <w:autoSpaceDN/>
        <w:spacing w:before="120" w:after="120"/>
        <w:ind w:left="0" w:firstLine="0"/>
        <w:jc w:val="both"/>
        <w:rPr>
          <w:rFonts w:ascii="Azo Sans Lt" w:hAnsi="Azo Sans Lt" w:cstheme="minorHAnsi"/>
        </w:rPr>
      </w:pPr>
      <w:r w:rsidRPr="00763341">
        <w:rPr>
          <w:rFonts w:ascii="Azo Sans Lt" w:hAnsi="Azo Sans Lt" w:cstheme="minorHAnsi"/>
        </w:rPr>
        <w:t>Advertência;</w:t>
      </w:r>
    </w:p>
    <w:p w14:paraId="5C4CBB83" w14:textId="31790DF2" w:rsidR="009157DC" w:rsidRPr="009157DC" w:rsidRDefault="00A147A6" w:rsidP="009157DC">
      <w:pPr>
        <w:pStyle w:val="PargrafodaLista"/>
        <w:widowControl/>
        <w:numPr>
          <w:ilvl w:val="2"/>
          <w:numId w:val="27"/>
        </w:numPr>
        <w:autoSpaceDE/>
        <w:autoSpaceDN/>
        <w:spacing w:before="120" w:after="120"/>
        <w:ind w:left="0" w:firstLine="0"/>
        <w:jc w:val="both"/>
        <w:rPr>
          <w:rFonts w:ascii="Azo Sans Lt" w:hAnsi="Azo Sans Lt" w:cstheme="minorHAnsi"/>
        </w:rPr>
      </w:pPr>
      <w:r w:rsidRPr="00A147A6">
        <w:rPr>
          <w:rFonts w:ascii="Azo Sans Lt" w:hAnsi="Azo Sans Lt" w:cstheme="minorHAnsi"/>
          <w:lang w:val="pt-BR"/>
        </w:rPr>
        <w:t>Multa de até 10% (dez por cento) sobre o valor estimado do(s) item(s) prejudicado(s) pela conduta do licitante</w:t>
      </w:r>
      <w:r w:rsidR="009157DC" w:rsidRPr="009157DC">
        <w:rPr>
          <w:rFonts w:ascii="Azo Sans Lt" w:hAnsi="Azo Sans Lt" w:cstheme="minorHAnsi"/>
        </w:rPr>
        <w:t>;</w:t>
      </w:r>
    </w:p>
    <w:p w14:paraId="6CB60168" w14:textId="19890A25" w:rsidR="009157DC" w:rsidRDefault="00A147A6" w:rsidP="009157DC">
      <w:pPr>
        <w:pStyle w:val="PargrafodaLista"/>
        <w:widowControl/>
        <w:numPr>
          <w:ilvl w:val="2"/>
          <w:numId w:val="27"/>
        </w:numPr>
        <w:autoSpaceDE/>
        <w:autoSpaceDN/>
        <w:spacing w:before="120" w:after="120"/>
        <w:ind w:left="0" w:firstLine="0"/>
        <w:jc w:val="both"/>
        <w:rPr>
          <w:rFonts w:ascii="Azo Sans Lt" w:hAnsi="Azo Sans Lt" w:cstheme="minorHAnsi"/>
        </w:rPr>
      </w:pPr>
      <w:r w:rsidRPr="00A147A6">
        <w:rPr>
          <w:rFonts w:ascii="Azo Sans Lt" w:hAnsi="Azo Sans Lt" w:cstheme="minorHAnsi"/>
          <w:lang w:val="pt-BR"/>
        </w:rPr>
        <w:t>Impedimento de licitar e de contratar com o Município e descredenciamento pelo prazo de até cinco anos</w:t>
      </w:r>
      <w:r w:rsidR="009157DC" w:rsidRPr="009157DC">
        <w:rPr>
          <w:rFonts w:ascii="Azo Sans Lt" w:hAnsi="Azo Sans Lt" w:cstheme="minorHAnsi"/>
        </w:rPr>
        <w:t>;</w:t>
      </w:r>
    </w:p>
    <w:p w14:paraId="3956E50A" w14:textId="56188484" w:rsidR="00A147A6" w:rsidRPr="00A147A6" w:rsidRDefault="00A147A6" w:rsidP="00A147A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lang w:val="pt-BR"/>
        </w:rPr>
        <w:t xml:space="preserve"> </w:t>
      </w:r>
      <w:bookmarkStart w:id="1" w:name="_Hlk128646292"/>
      <w:r w:rsidR="0055293B" w:rsidRPr="0055293B">
        <w:rPr>
          <w:rFonts w:ascii="Azo Sans Lt" w:hAnsi="Azo Sans Lt" w:cstheme="minorHAnsi"/>
          <w:lang w:val="pt-BR"/>
        </w:rPr>
        <w:t xml:space="preserve">As sanções de advertência e sanções de suspensão temporária de participação em licitação e impedimento de contratar com a Administração e declaração de idoneidade para licitar ou contratar com a Administração Pública poderão ser aplicadas juntamente com a </w:t>
      </w:r>
      <w:r w:rsidR="0055293B" w:rsidRPr="0055293B">
        <w:rPr>
          <w:rFonts w:ascii="Azo Sans Lt" w:hAnsi="Azo Sans Lt" w:cstheme="minorHAnsi"/>
          <w:lang w:val="pt-BR"/>
        </w:rPr>
        <w:lastRenderedPageBreak/>
        <w:t>sanção de multa, facultada a defesa prévia de interessado, no respectivo processo, no prazo de 5 (cinco) dias úteis</w:t>
      </w:r>
      <w:bookmarkEnd w:id="1"/>
      <w:r w:rsidRPr="00A147A6">
        <w:rPr>
          <w:rFonts w:ascii="Azo Sans Lt" w:hAnsi="Azo Sans Lt" w:cstheme="minorHAnsi"/>
          <w:lang w:val="pt-BR"/>
        </w:rPr>
        <w:t>.</w:t>
      </w:r>
    </w:p>
    <w:p w14:paraId="23A15158" w14:textId="6C649BEA" w:rsidR="00A147A6" w:rsidRPr="00A147A6" w:rsidRDefault="00A147A6" w:rsidP="00A147A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rPr>
        <w:t xml:space="preserve"> </w:t>
      </w:r>
      <w:r w:rsidRPr="00A147A6">
        <w:rPr>
          <w:rFonts w:ascii="Azo Sans Lt" w:hAnsi="Azo Sans Lt" w:cstheme="minorHAnsi"/>
          <w:lang w:val="pt-BR"/>
        </w:rPr>
        <w:t>A aplicação de quaisquer das penalidades previstas realizar-se–á em processo administrativo que assegurará o contraditório e a ampla defesa ao licitante/adjudicatário, observando-se o procedimento previsto na Lei n.º 8.666/93.</w:t>
      </w:r>
    </w:p>
    <w:p w14:paraId="18DDBB77" w14:textId="24D9B134" w:rsidR="009157DC" w:rsidRPr="00A147A6" w:rsidRDefault="00A147A6" w:rsidP="00A147A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rPr>
        <w:t xml:space="preserve"> </w:t>
      </w:r>
      <w:r w:rsidRPr="00A147A6">
        <w:rPr>
          <w:rFonts w:ascii="Azo Sans Lt" w:hAnsi="Azo Sans Lt" w:cstheme="minorHAnsi"/>
          <w:lang w:val="pt-BR"/>
        </w:rPr>
        <w:t>A autoridade competente, na aplicação das sanções, levará em consideração a gravidade da conduta do infrator, o caráter educativo da pena, bem como, o dano causado à administração, observado o princípio da proporcionalidade.</w:t>
      </w:r>
      <w:bookmarkStart w:id="2" w:name="_Hlk110433298"/>
    </w:p>
    <w:bookmarkEnd w:id="2"/>
    <w:p w14:paraId="32EB3BB1" w14:textId="26DE250E"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CLÁUSULA DÉCIMA SEGUNDA – RESCISÃO</w:t>
      </w:r>
    </w:p>
    <w:p w14:paraId="6B3864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0AAA9416"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TERCEIRA –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256077BB"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QUARTA – ALTERAÇÃO SUBJETIVA</w:t>
      </w:r>
    </w:p>
    <w:p w14:paraId="23DC6AA3" w14:textId="57FD6A80" w:rsidR="00010323" w:rsidRDefault="00A147A6" w:rsidP="00CC666F">
      <w:pPr>
        <w:widowControl/>
        <w:numPr>
          <w:ilvl w:val="1"/>
          <w:numId w:val="27"/>
        </w:numPr>
        <w:autoSpaceDE/>
        <w:autoSpaceDN/>
        <w:spacing w:before="120" w:after="120"/>
        <w:ind w:left="0" w:firstLine="0"/>
        <w:jc w:val="both"/>
        <w:rPr>
          <w:rFonts w:ascii="Azo Sans Lt" w:hAnsi="Azo Sans Lt" w:cstheme="minorHAnsi"/>
        </w:rPr>
      </w:pPr>
      <w:r w:rsidRPr="00A147A6">
        <w:rPr>
          <w:rFonts w:ascii="Azo Sans Lt" w:hAnsi="Azo Sans Lt" w:cstheme="minorHAnsi"/>
          <w:lang w:val="pt-BR"/>
        </w:rPr>
        <w:t>É admissível a fusão, cisão ou incorporação da Contratada com/em outra pessoa jurídica, desde que seja observada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9EC4A23" w14:textId="09C3C298" w:rsidR="00837319" w:rsidRPr="00837319" w:rsidRDefault="00837319" w:rsidP="00BE3C4E">
      <w:pPr>
        <w:pStyle w:val="Nivel01"/>
        <w:numPr>
          <w:ilvl w:val="0"/>
          <w:numId w:val="27"/>
        </w:numPr>
        <w:rPr>
          <w:rFonts w:ascii="Azo Sans Lt" w:hAnsi="Azo Sans Lt" w:cstheme="minorHAnsi"/>
          <w:sz w:val="22"/>
          <w:szCs w:val="22"/>
        </w:rPr>
      </w:pPr>
      <w:bookmarkStart w:id="3" w:name="_Hlk102642670"/>
      <w:r w:rsidRPr="00837319">
        <w:rPr>
          <w:rFonts w:ascii="Azo Sans Lt" w:hAnsi="Azo Sans Lt" w:cstheme="minorHAnsi"/>
          <w:sz w:val="22"/>
          <w:szCs w:val="22"/>
          <w:lang w:val="pt-PT"/>
        </w:rPr>
        <w:t>CLÁUSULA DÉCIMA Q</w:t>
      </w:r>
      <w:r>
        <w:rPr>
          <w:rFonts w:ascii="Azo Sans Lt" w:hAnsi="Azo Sans Lt" w:cstheme="minorHAnsi"/>
          <w:sz w:val="22"/>
          <w:szCs w:val="22"/>
          <w:lang w:val="pt-PT"/>
        </w:rPr>
        <w:t xml:space="preserve">UINTA - </w:t>
      </w:r>
      <w:r w:rsidRPr="00837319">
        <w:rPr>
          <w:rFonts w:ascii="Azo Sans Lt" w:hAnsi="Azo Sans Lt" w:cstheme="minorHAnsi"/>
          <w:sz w:val="22"/>
          <w:szCs w:val="22"/>
          <w:lang w:val="pt-PT"/>
        </w:rPr>
        <w:t>MEDIDAS ACAUTELADORAS</w:t>
      </w:r>
    </w:p>
    <w:p w14:paraId="360CE7CF" w14:textId="1C1E7325" w:rsidR="00837319" w:rsidRDefault="00837319" w:rsidP="00CC666F">
      <w:pPr>
        <w:widowControl/>
        <w:numPr>
          <w:ilvl w:val="1"/>
          <w:numId w:val="27"/>
        </w:numPr>
        <w:autoSpaceDE/>
        <w:autoSpaceDN/>
        <w:spacing w:before="120" w:after="120"/>
        <w:ind w:left="0" w:firstLine="0"/>
        <w:jc w:val="both"/>
        <w:rPr>
          <w:rFonts w:ascii="Azo Sans Lt" w:hAnsi="Azo Sans Lt" w:cstheme="minorHAnsi"/>
        </w:rPr>
      </w:pPr>
      <w:r w:rsidRPr="00CC666F">
        <w:rPr>
          <w:rFonts w:ascii="Azo Sans Lt" w:hAnsi="Azo Sans Lt" w:cstheme="minorHAnsi"/>
        </w:rPr>
        <w:t xml:space="preserve">Consoantes o artigo 45 da Lei nº 9.784, de 1999, a Administração Pública poderá, sem a prévia manifestação do interessado, motivadamente, adotar providências </w:t>
      </w:r>
      <w:r w:rsidRPr="00CC666F">
        <w:rPr>
          <w:rFonts w:ascii="Azo Sans Lt" w:hAnsi="Azo Sans Lt" w:cstheme="minorHAnsi"/>
        </w:rPr>
        <w:lastRenderedPageBreak/>
        <w:t>acauteladoras, inclusive retendo o pagamento, em caso de risco iminente, como forma de prevenir a ocorrência de dano de difícil ou impossível reparação.</w:t>
      </w:r>
    </w:p>
    <w:p w14:paraId="2AA8FD78" w14:textId="5F54E0F8"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SEXTA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837319">
      <w:pPr>
        <w:widowControl/>
        <w:numPr>
          <w:ilvl w:val="1"/>
          <w:numId w:val="27"/>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49784BDA"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4" w:name="_Hlk102642787"/>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SÉTIMA</w:t>
      </w:r>
      <w:r w:rsidR="001D32DF" w:rsidRPr="0075018C">
        <w:rPr>
          <w:rFonts w:ascii="Azo Sans Lt" w:hAnsi="Azo Sans Lt" w:cstheme="minorHAnsi"/>
          <w:sz w:val="22"/>
          <w:szCs w:val="22"/>
        </w:rPr>
        <w:t xml:space="preserve"> </w:t>
      </w:r>
      <w:bookmarkEnd w:id="4"/>
      <w:r w:rsidR="001D32DF" w:rsidRPr="0075018C">
        <w:rPr>
          <w:rFonts w:ascii="Azo Sans Lt" w:hAnsi="Azo Sans Lt" w:cstheme="minorHAnsi"/>
          <w:sz w:val="22"/>
          <w:szCs w:val="22"/>
        </w:rPr>
        <w:t>– ALTERAÇÕES</w:t>
      </w:r>
    </w:p>
    <w:bookmarkEnd w:id="3"/>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5F9866C6"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OITAVA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351167A7"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5" w:name="_Hlk102642866"/>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NONA</w:t>
      </w:r>
      <w:r w:rsidR="001D32DF" w:rsidRPr="0075018C">
        <w:rPr>
          <w:rFonts w:ascii="Azo Sans Lt" w:hAnsi="Azo Sans Lt" w:cstheme="minorHAnsi"/>
          <w:sz w:val="22"/>
          <w:szCs w:val="22"/>
        </w:rPr>
        <w:t xml:space="preserve"> – PUBLICAÇÃO</w:t>
      </w:r>
      <w:bookmarkEnd w:id="5"/>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36CF2293"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26368875" w14:textId="16DA20F7" w:rsidR="000F2826" w:rsidRPr="0075018C"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6FD6782F" w14:textId="77777777" w:rsidR="000F2826" w:rsidRPr="0075018C" w:rsidRDefault="000F2826" w:rsidP="004532FF">
      <w:pPr>
        <w:spacing w:after="120"/>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lastRenderedPageBreak/>
        <w:t>Responsável legal da CONTRATADA</w:t>
      </w:r>
    </w:p>
    <w:p w14:paraId="4276C61F" w14:textId="492F51BC" w:rsidR="007F7B13" w:rsidRPr="0075018C" w:rsidRDefault="001F44F7" w:rsidP="003C15BE">
      <w:pPr>
        <w:spacing w:after="120"/>
        <w:jc w:val="both"/>
        <w:rPr>
          <w:rFonts w:ascii="Azo Sans Lt" w:hAnsi="Azo Sans Lt" w:cstheme="minorHAnsi"/>
          <w:lang w:val="pt-BR"/>
        </w:rPr>
      </w:pPr>
      <w:r w:rsidRPr="0075018C">
        <w:rPr>
          <w:rFonts w:ascii="Azo Sans Lt" w:hAnsi="Azo Sans Lt" w:cstheme="minorHAnsi"/>
        </w:rPr>
        <w:t>TESTEMUNHAS:</w:t>
      </w:r>
    </w:p>
    <w:sectPr w:rsidR="007F7B13" w:rsidRPr="0075018C" w:rsidSect="009F2F85">
      <w:headerReference w:type="default" r:id="rId8"/>
      <w:footerReference w:type="default" r:id="rId9"/>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BCC69" w14:textId="77777777" w:rsidR="003948E2" w:rsidRDefault="003948E2">
      <w:r>
        <w:separator/>
      </w:r>
    </w:p>
  </w:endnote>
  <w:endnote w:type="continuationSeparator" w:id="0">
    <w:p w14:paraId="05F7FD3C" w14:textId="77777777" w:rsidR="003948E2" w:rsidRDefault="00394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cofont_Spranq_eco_Sans">
    <w:altName w:val="Cambria"/>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eelawadee UI Semilight">
    <w:panose1 w:val="020B0402040204020203"/>
    <w:charset w:val="00"/>
    <w:family w:val="swiss"/>
    <w:pitch w:val="variable"/>
    <w:sig w:usb0="A3000003" w:usb1="00000000" w:usb2="00010000" w:usb3="00000000" w:csb0="00010101" w:csb1="00000000"/>
  </w:font>
  <w:font w:name="Javanese Text">
    <w:panose1 w:val="02000000000000000000"/>
    <w:charset w:val="00"/>
    <w:family w:val="auto"/>
    <w:pitch w:val="variable"/>
    <w:sig w:usb0="80000003" w:usb1="00002000" w:usb2="00000000" w:usb3="00000000" w:csb0="00000001" w:csb1="00000000"/>
  </w:font>
  <w:font w:name="Liberation Sans">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entury Gothic">
    <w:panose1 w:val="020B0502020202020204"/>
    <w:charset w:val="00"/>
    <w:family w:val="swiss"/>
    <w:pitch w:val="variable"/>
    <w:sig w:usb0="00000287" w:usb1="00000000" w:usb2="00000000" w:usb3="00000000" w:csb0="0000009F" w:csb1="00000000"/>
  </w:font>
  <w:font w:name="Azo Sans Md">
    <w:altName w:val="Calibri"/>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6F15C2F4"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B27105" w:rsidRPr="00F8783C">
        <w:rPr>
          <w:rStyle w:val="Hyperlink"/>
          <w:rFonts w:ascii="Azo Sans Lt" w:hAnsi="Azo Sans Lt"/>
          <w:b/>
          <w:bCs/>
          <w:sz w:val="18"/>
          <w:szCs w:val="18"/>
        </w:rPr>
        <w:t>pregaoeletronico.friburgo@gmail.com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63306" w14:textId="77777777" w:rsidR="003948E2" w:rsidRDefault="003948E2">
      <w:r>
        <w:separator/>
      </w:r>
    </w:p>
  </w:footnote>
  <w:footnote w:type="continuationSeparator" w:id="0">
    <w:p w14:paraId="5F48046F" w14:textId="77777777" w:rsidR="003948E2" w:rsidRDefault="003948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97812" w14:textId="0C88B16D" w:rsidR="009F2F85" w:rsidRDefault="004959AC" w:rsidP="004959AC">
    <w:pPr>
      <w:pStyle w:val="Ttulo8"/>
      <w:pBdr>
        <w:bottom w:val="single" w:sz="4" w:space="1" w:color="auto"/>
      </w:pBdr>
      <w:tabs>
        <w:tab w:val="left" w:pos="1488"/>
        <w:tab w:val="left" w:pos="6248"/>
      </w:tabs>
    </w:pPr>
    <w:r>
      <w:rPr>
        <w:noProof/>
      </w:rPr>
      <mc:AlternateContent>
        <mc:Choice Requires="wps">
          <w:drawing>
            <wp:anchor distT="0" distB="0" distL="0" distR="0" simplePos="0" relativeHeight="251658240" behindDoc="1" locked="0" layoutInCell="1" allowOverlap="1" wp14:anchorId="3C9F77B6" wp14:editId="53A0B469">
              <wp:simplePos x="0" y="0"/>
              <wp:positionH relativeFrom="column">
                <wp:posOffset>3767455</wp:posOffset>
              </wp:positionH>
              <wp:positionV relativeFrom="paragraph">
                <wp:posOffset>304920</wp:posOffset>
              </wp:positionV>
              <wp:extent cx="1876425" cy="408305"/>
              <wp:effectExtent l="0" t="0" r="28575" b="1079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3AAA2A0E" w14:textId="1BBED8DF" w:rsidR="004959AC" w:rsidRDefault="004959AC" w:rsidP="004959AC">
                          <w:pPr>
                            <w:pStyle w:val="SemEspaamento"/>
                            <w:rPr>
                              <w:rFonts w:cs="Calibri"/>
                              <w:sz w:val="20"/>
                              <w:szCs w:val="20"/>
                            </w:rPr>
                          </w:pPr>
                          <w:r>
                            <w:rPr>
                              <w:rFonts w:cs="Calibri"/>
                              <w:sz w:val="20"/>
                              <w:szCs w:val="20"/>
                            </w:rPr>
                            <w:t xml:space="preserve">PROCESSO Nº: </w:t>
                          </w:r>
                          <w:r w:rsidR="007F0E0B">
                            <w:rPr>
                              <w:rFonts w:cs="Calibri"/>
                              <w:sz w:val="20"/>
                              <w:szCs w:val="20"/>
                              <w:lang w:val="pt-PT"/>
                            </w:rPr>
                            <w:t>08.873/2021</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3C9F77B6" id="Retângulo 1" o:spid="_x0000_s1026" style="position:absolute;margin-left:296.65pt;margin-top:24pt;width:147.75pt;height:32.1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" strokeweight=".26mm">
              <v:stroke joinstyle="round"/>
              <v:path arrowok="t"/>
              <v:textbox>
                <w:txbxContent>
                  <w:p w14:paraId="3AAA2A0E" w14:textId="1BBED8DF" w:rsidR="004959AC" w:rsidRDefault="004959AC" w:rsidP="004959AC">
                    <w:pPr>
                      <w:pStyle w:val="SemEspaamento"/>
                      <w:rPr>
                        <w:rFonts w:cs="Calibri"/>
                        <w:sz w:val="20"/>
                        <w:szCs w:val="20"/>
                      </w:rPr>
                    </w:pPr>
                    <w:r>
                      <w:rPr>
                        <w:rFonts w:cs="Calibri"/>
                        <w:sz w:val="20"/>
                        <w:szCs w:val="20"/>
                      </w:rPr>
                      <w:t xml:space="preserve">PROCESSO Nº: </w:t>
                    </w:r>
                    <w:r w:rsidR="007F0E0B">
                      <w:rPr>
                        <w:rFonts w:cs="Calibri"/>
                        <w:sz w:val="20"/>
                        <w:szCs w:val="20"/>
                        <w:lang w:val="pt-PT"/>
                      </w:rPr>
                      <w:t>08.873/2021</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v:textbox>
            </v:rect>
          </w:pict>
        </mc:Fallback>
      </mc:AlternateContent>
    </w:r>
    <w:r w:rsidR="009F2F85" w:rsidRPr="002129EC">
      <w:rPr>
        <w:noProof/>
      </w:rPr>
      <w:drawing>
        <wp:inline distT="0" distB="0" distL="0" distR="0" wp14:anchorId="1C756B2A" wp14:editId="4F680BA1">
          <wp:extent cx="3438525" cy="762000"/>
          <wp:effectExtent l="0" t="0" r="0"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62000"/>
                  </a:xfrm>
                  <a:prstGeom prst="rect">
                    <a:avLst/>
                  </a:prstGeom>
                  <a:noFill/>
                  <a:ln>
                    <a:noFill/>
                  </a:ln>
                </pic:spPr>
              </pic:pic>
            </a:graphicData>
          </a:graphic>
        </wp:inline>
      </w:drawing>
    </w:r>
    <w:r>
      <w:tab/>
    </w:r>
  </w:p>
  <w:p w14:paraId="311FEF8E" w14:textId="77777777" w:rsidR="009F2F85" w:rsidRPr="00E42357" w:rsidRDefault="009F2F85" w:rsidP="009F2F85">
    <w:pPr>
      <w:pStyle w:val="Cabealho"/>
    </w:pPr>
  </w:p>
  <w:p w14:paraId="0A6B2CC1" w14:textId="0FC71909" w:rsidR="009F2F85" w:rsidRDefault="009F2F85">
    <w:pPr>
      <w:pStyle w:val="Corpodetexto"/>
      <w:tabs>
        <w:tab w:val="right" w:pos="9410"/>
      </w:tabs>
      <w:spacing w:line="14" w:lineRule="auto"/>
      <w:ind w:left="-1134"/>
      <w:rPr>
        <w:sz w:val="20"/>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Ttulo7"/>
      <w:lvlText w:val="%1"/>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2"/>
    <w:lvl w:ilvl="0">
      <w:start w:val="1"/>
      <w:numFmt w:val="decimal"/>
      <w:lvlText w:val="%1-"/>
      <w:lvlJc w:val="left"/>
      <w:pPr>
        <w:tabs>
          <w:tab w:val="num" w:pos="0"/>
        </w:tabs>
        <w:ind w:left="720" w:hanging="360"/>
      </w:pPr>
      <w:rPr>
        <w:b/>
        <w:sz w:val="22"/>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3"/>
    <w:multiLevelType w:val="multilevel"/>
    <w:tmpl w:val="00000003"/>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1080" w:hanging="360"/>
      </w:pPr>
      <w:rPr>
        <w:rFonts w:ascii="Cambria" w:hAnsi="Cambria" w:cs="Cambria"/>
        <w:b/>
        <w:i w:val="0"/>
        <w:caps w:val="0"/>
        <w:smallCaps w:val="0"/>
        <w:strike w:val="0"/>
        <w:dstrike w:val="0"/>
        <w:sz w:val="22"/>
        <w:szCs w:val="23"/>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4" w15:restartNumberingAfterBreak="0">
    <w:nsid w:val="00000004"/>
    <w:multiLevelType w:val="multilevel"/>
    <w:tmpl w:val="00000004"/>
    <w:name w:val="WW8Num4"/>
    <w:lvl w:ilvl="0">
      <w:start w:val="3"/>
      <w:numFmt w:val="decimal"/>
      <w:lvlText w:val="%1."/>
      <w:lvlJc w:val="left"/>
      <w:pPr>
        <w:tabs>
          <w:tab w:val="num" w:pos="0"/>
        </w:tabs>
        <w:ind w:left="420" w:hanging="420"/>
      </w:pPr>
      <w:rPr>
        <w:b/>
        <w:u w:val="none"/>
      </w:rPr>
    </w:lvl>
    <w:lvl w:ilvl="1">
      <w:start w:val="1"/>
      <w:numFmt w:val="decimal"/>
      <w:lvlText w:val="%1.%2."/>
      <w:lvlJc w:val="left"/>
      <w:pPr>
        <w:tabs>
          <w:tab w:val="num" w:pos="0"/>
        </w:tabs>
        <w:ind w:left="1440" w:hanging="720"/>
      </w:pPr>
      <w:rPr>
        <w:rFonts w:ascii="Century" w:hAnsi="Century" w:cs="Century"/>
        <w:b/>
        <w:bCs w:val="0"/>
        <w:sz w:val="23"/>
        <w:szCs w:val="24"/>
        <w:u w:val="none"/>
      </w:rPr>
    </w:lvl>
    <w:lvl w:ilvl="2">
      <w:start w:val="1"/>
      <w:numFmt w:val="decimal"/>
      <w:lvlText w:val="%1.%2.%3."/>
      <w:lvlJc w:val="left"/>
      <w:pPr>
        <w:tabs>
          <w:tab w:val="num" w:pos="0"/>
        </w:tabs>
        <w:ind w:left="2160" w:hanging="720"/>
      </w:pPr>
      <w:rPr>
        <w:u w:val="single"/>
      </w:rPr>
    </w:lvl>
    <w:lvl w:ilvl="3">
      <w:start w:val="1"/>
      <w:numFmt w:val="decimal"/>
      <w:lvlText w:val="%1.%2.%3.%4."/>
      <w:lvlJc w:val="left"/>
      <w:pPr>
        <w:tabs>
          <w:tab w:val="num" w:pos="0"/>
        </w:tabs>
        <w:ind w:left="3240" w:hanging="1080"/>
      </w:pPr>
      <w:rPr>
        <w:u w:val="single"/>
      </w:rPr>
    </w:lvl>
    <w:lvl w:ilvl="4">
      <w:start w:val="1"/>
      <w:numFmt w:val="decimal"/>
      <w:lvlText w:val="%1.%2.%3.%4.%5."/>
      <w:lvlJc w:val="left"/>
      <w:pPr>
        <w:tabs>
          <w:tab w:val="num" w:pos="0"/>
        </w:tabs>
        <w:ind w:left="3960" w:hanging="1080"/>
      </w:pPr>
      <w:rPr>
        <w:u w:val="single"/>
      </w:rPr>
    </w:lvl>
    <w:lvl w:ilvl="5">
      <w:start w:val="1"/>
      <w:numFmt w:val="decimal"/>
      <w:lvlText w:val="%1.%2.%3.%4.%5.%6."/>
      <w:lvlJc w:val="left"/>
      <w:pPr>
        <w:tabs>
          <w:tab w:val="num" w:pos="0"/>
        </w:tabs>
        <w:ind w:left="5040" w:hanging="1440"/>
      </w:pPr>
      <w:rPr>
        <w:u w:val="single"/>
      </w:rPr>
    </w:lvl>
    <w:lvl w:ilvl="6">
      <w:start w:val="1"/>
      <w:numFmt w:val="decimal"/>
      <w:lvlText w:val="%1.%2.%3.%4.%5.%6.%7."/>
      <w:lvlJc w:val="left"/>
      <w:pPr>
        <w:tabs>
          <w:tab w:val="num" w:pos="0"/>
        </w:tabs>
        <w:ind w:left="5760" w:hanging="1440"/>
      </w:pPr>
      <w:rPr>
        <w:u w:val="single"/>
      </w:rPr>
    </w:lvl>
    <w:lvl w:ilvl="7">
      <w:start w:val="1"/>
      <w:numFmt w:val="decimal"/>
      <w:lvlText w:val="%1.%2.%3.%4.%5.%6.%7.%8."/>
      <w:lvlJc w:val="left"/>
      <w:pPr>
        <w:tabs>
          <w:tab w:val="num" w:pos="0"/>
        </w:tabs>
        <w:ind w:left="6840" w:hanging="1800"/>
      </w:pPr>
      <w:rPr>
        <w:u w:val="single"/>
      </w:rPr>
    </w:lvl>
    <w:lvl w:ilvl="8">
      <w:start w:val="1"/>
      <w:numFmt w:val="decimal"/>
      <w:lvlText w:val="%1.%2.%3.%4.%5.%6.%7.%8.%9."/>
      <w:lvlJc w:val="left"/>
      <w:pPr>
        <w:tabs>
          <w:tab w:val="num" w:pos="0"/>
        </w:tabs>
        <w:ind w:left="7920" w:hanging="2160"/>
      </w:pPr>
      <w:rPr>
        <w:u w:val="single"/>
      </w:rPr>
    </w:lvl>
  </w:abstractNum>
  <w:abstractNum w:abstractNumId="5" w15:restartNumberingAfterBreak="0">
    <w:nsid w:val="00000005"/>
    <w:multiLevelType w:val="multilevel"/>
    <w:tmpl w:val="00000005"/>
    <w:name w:val="WW8Num5"/>
    <w:lvl w:ilvl="0">
      <w:start w:val="4"/>
      <w:numFmt w:val="decimal"/>
      <w:lvlText w:val="%1."/>
      <w:lvlJc w:val="left"/>
      <w:pPr>
        <w:tabs>
          <w:tab w:val="num" w:pos="0"/>
        </w:tabs>
        <w:ind w:left="360" w:hanging="360"/>
      </w:pPr>
    </w:lvl>
    <w:lvl w:ilvl="1">
      <w:start w:val="1"/>
      <w:numFmt w:val="decimal"/>
      <w:lvlText w:val="%1.%2."/>
      <w:lvlJc w:val="left"/>
      <w:pPr>
        <w:tabs>
          <w:tab w:val="num" w:pos="0"/>
        </w:tabs>
        <w:ind w:left="1440" w:hanging="720"/>
      </w:pPr>
      <w:rPr>
        <w:rFonts w:ascii="Cambria" w:hAnsi="Cambria" w:cs="Cambria"/>
        <w:b/>
        <w:sz w:val="22"/>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6" w15:restartNumberingAfterBreak="0">
    <w:nsid w:val="00000006"/>
    <w:multiLevelType w:val="multilevel"/>
    <w:tmpl w:val="00000006"/>
    <w:name w:val="WW8Num6"/>
    <w:lvl w:ilvl="0">
      <w:start w:val="5"/>
      <w:numFmt w:val="decimal"/>
      <w:lvlText w:val="%1."/>
      <w:lvlJc w:val="left"/>
      <w:pPr>
        <w:tabs>
          <w:tab w:val="num" w:pos="0"/>
        </w:tabs>
        <w:ind w:left="420" w:hanging="420"/>
      </w:pPr>
    </w:lvl>
    <w:lvl w:ilvl="1">
      <w:start w:val="1"/>
      <w:numFmt w:val="decimal"/>
      <w:lvlText w:val="%1.%2."/>
      <w:lvlJc w:val="left"/>
      <w:pPr>
        <w:tabs>
          <w:tab w:val="num" w:pos="0"/>
        </w:tabs>
        <w:ind w:left="1855" w:hanging="720"/>
      </w:pPr>
      <w:rPr>
        <w:rFonts w:ascii="Cambria" w:hAnsi="Cambria" w:cs="Cambria"/>
        <w:b/>
        <w:sz w:val="22"/>
        <w:szCs w:val="18"/>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7" w15:restartNumberingAfterBreak="0">
    <w:nsid w:val="00000007"/>
    <w:multiLevelType w:val="multilevel"/>
    <w:tmpl w:val="00000007"/>
    <w:name w:val="WW8Num7"/>
    <w:lvl w:ilvl="0">
      <w:start w:val="8"/>
      <w:numFmt w:val="decimal"/>
      <w:lvlText w:val="%1."/>
      <w:lvlJc w:val="left"/>
      <w:pPr>
        <w:tabs>
          <w:tab w:val="num" w:pos="0"/>
        </w:tabs>
        <w:ind w:left="420" w:hanging="420"/>
      </w:pPr>
      <w:rPr>
        <w:u w:val="single"/>
      </w:rPr>
    </w:lvl>
    <w:lvl w:ilvl="1">
      <w:start w:val="1"/>
      <w:numFmt w:val="decimal"/>
      <w:lvlText w:val="%1.%2."/>
      <w:lvlJc w:val="left"/>
      <w:pPr>
        <w:tabs>
          <w:tab w:val="num" w:pos="0"/>
        </w:tabs>
        <w:ind w:left="1440" w:hanging="720"/>
      </w:pPr>
      <w:rPr>
        <w:rFonts w:ascii="Cambria" w:hAnsi="Cambria" w:cs="Cambria"/>
        <w:b/>
        <w:sz w:val="22"/>
        <w:szCs w:val="22"/>
        <w:u w:val="none"/>
      </w:rPr>
    </w:lvl>
    <w:lvl w:ilvl="2">
      <w:start w:val="1"/>
      <w:numFmt w:val="decimal"/>
      <w:lvlText w:val="%1.%2.%3."/>
      <w:lvlJc w:val="left"/>
      <w:pPr>
        <w:tabs>
          <w:tab w:val="num" w:pos="0"/>
        </w:tabs>
        <w:ind w:left="2160" w:hanging="720"/>
      </w:pPr>
      <w:rPr>
        <w:rFonts w:ascii="Cambria" w:hAnsi="Cambria" w:cs="Cambria"/>
        <w:b/>
        <w:sz w:val="22"/>
        <w:szCs w:val="22"/>
        <w:u w:val="none"/>
      </w:rPr>
    </w:lvl>
    <w:lvl w:ilvl="3">
      <w:start w:val="1"/>
      <w:numFmt w:val="decimal"/>
      <w:lvlText w:val="%1.%2.%3.%4."/>
      <w:lvlJc w:val="left"/>
      <w:pPr>
        <w:tabs>
          <w:tab w:val="num" w:pos="0"/>
        </w:tabs>
        <w:ind w:left="3240" w:hanging="1080"/>
      </w:pPr>
      <w:rPr>
        <w:u w:val="single"/>
      </w:rPr>
    </w:lvl>
    <w:lvl w:ilvl="4">
      <w:start w:val="1"/>
      <w:numFmt w:val="decimal"/>
      <w:lvlText w:val="%1.%2.%3.%4.%5."/>
      <w:lvlJc w:val="left"/>
      <w:pPr>
        <w:tabs>
          <w:tab w:val="num" w:pos="0"/>
        </w:tabs>
        <w:ind w:left="3960" w:hanging="1080"/>
      </w:pPr>
      <w:rPr>
        <w:u w:val="single"/>
      </w:rPr>
    </w:lvl>
    <w:lvl w:ilvl="5">
      <w:start w:val="1"/>
      <w:numFmt w:val="decimal"/>
      <w:lvlText w:val="%1.%2.%3.%4.%5.%6."/>
      <w:lvlJc w:val="left"/>
      <w:pPr>
        <w:tabs>
          <w:tab w:val="num" w:pos="0"/>
        </w:tabs>
        <w:ind w:left="5040" w:hanging="1440"/>
      </w:pPr>
      <w:rPr>
        <w:u w:val="single"/>
      </w:rPr>
    </w:lvl>
    <w:lvl w:ilvl="6">
      <w:start w:val="1"/>
      <w:numFmt w:val="decimal"/>
      <w:lvlText w:val="%1.%2.%3.%4.%5.%6.%7."/>
      <w:lvlJc w:val="left"/>
      <w:pPr>
        <w:tabs>
          <w:tab w:val="num" w:pos="0"/>
        </w:tabs>
        <w:ind w:left="5760" w:hanging="1440"/>
      </w:pPr>
      <w:rPr>
        <w:u w:val="single"/>
      </w:rPr>
    </w:lvl>
    <w:lvl w:ilvl="7">
      <w:start w:val="1"/>
      <w:numFmt w:val="decimal"/>
      <w:lvlText w:val="%1.%2.%3.%4.%5.%6.%7.%8."/>
      <w:lvlJc w:val="left"/>
      <w:pPr>
        <w:tabs>
          <w:tab w:val="num" w:pos="0"/>
        </w:tabs>
        <w:ind w:left="6840" w:hanging="1800"/>
      </w:pPr>
      <w:rPr>
        <w:u w:val="single"/>
      </w:rPr>
    </w:lvl>
    <w:lvl w:ilvl="8">
      <w:start w:val="1"/>
      <w:numFmt w:val="decimal"/>
      <w:lvlText w:val="%1.%2.%3.%4.%5.%6.%7.%8.%9."/>
      <w:lvlJc w:val="left"/>
      <w:pPr>
        <w:tabs>
          <w:tab w:val="num" w:pos="0"/>
        </w:tabs>
        <w:ind w:left="7920" w:hanging="2160"/>
      </w:pPr>
      <w:rPr>
        <w:u w:val="single"/>
      </w:rPr>
    </w:lvl>
  </w:abstractNum>
  <w:abstractNum w:abstractNumId="8" w15:restartNumberingAfterBreak="0">
    <w:nsid w:val="00000008"/>
    <w:multiLevelType w:val="multilevel"/>
    <w:tmpl w:val="00000008"/>
    <w:name w:val="WW8Num8"/>
    <w:lvl w:ilvl="0">
      <w:start w:val="10"/>
      <w:numFmt w:val="decimal"/>
      <w:lvlText w:val="%1"/>
      <w:lvlJc w:val="left"/>
      <w:pPr>
        <w:tabs>
          <w:tab w:val="num" w:pos="0"/>
        </w:tabs>
        <w:ind w:left="720" w:hanging="360"/>
      </w:pPr>
      <w:rPr>
        <w:b/>
        <w:u w:val="none"/>
      </w:rPr>
    </w:lvl>
    <w:lvl w:ilvl="1">
      <w:start w:val="2"/>
      <w:numFmt w:val="decimal"/>
      <w:lvlText w:val="%1.%2"/>
      <w:lvlJc w:val="left"/>
      <w:pPr>
        <w:tabs>
          <w:tab w:val="num" w:pos="0"/>
        </w:tabs>
        <w:ind w:left="825" w:hanging="465"/>
      </w:pPr>
      <w:rPr>
        <w:rFonts w:ascii="Cambria" w:hAnsi="Cambria" w:cs="Cambria"/>
        <w:b/>
        <w:sz w:val="22"/>
        <w:szCs w:val="25"/>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9"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2215"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8"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0"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21"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2"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3C442AED"/>
    <w:multiLevelType w:val="multilevel"/>
    <w:tmpl w:val="E70E850E"/>
    <w:styleLink w:val="Semlista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4" w15:restartNumberingAfterBreak="0">
    <w:nsid w:val="3FB543CB"/>
    <w:multiLevelType w:val="hybridMultilevel"/>
    <w:tmpl w:val="6360F964"/>
    <w:lvl w:ilvl="0" w:tplc="04160001">
      <w:start w:val="5"/>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791C74"/>
    <w:multiLevelType w:val="multilevel"/>
    <w:tmpl w:val="9DB262CA"/>
    <w:styleLink w:val="Semlista1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7"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9"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0"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3"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4"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5"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31"/>
  </w:num>
  <w:num w:numId="3">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num>
  <w:num w:numId="5">
    <w:abstractNumId w:val="10"/>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31"/>
  </w:num>
  <w:num w:numId="9">
    <w:abstractNumId w:val="31"/>
  </w:num>
  <w:num w:numId="10">
    <w:abstractNumId w:val="27"/>
  </w:num>
  <w:num w:numId="11">
    <w:abstractNumId w:val="28"/>
  </w:num>
  <w:num w:numId="12">
    <w:abstractNumId w:val="33"/>
  </w:num>
  <w:num w:numId="13">
    <w:abstractNumId w:val="22"/>
  </w:num>
  <w:num w:numId="14">
    <w:abstractNumId w:val="35"/>
  </w:num>
  <w:num w:numId="15">
    <w:abstractNumId w:val="11"/>
  </w:num>
  <w:num w:numId="16">
    <w:abstractNumId w:val="18"/>
  </w:num>
  <w:num w:numId="17">
    <w:abstractNumId w:val="14"/>
  </w:num>
  <w:num w:numId="18">
    <w:abstractNumId w:val="34"/>
  </w:num>
  <w:num w:numId="19">
    <w:abstractNumId w:val="13"/>
  </w:num>
  <w:num w:numId="20">
    <w:abstractNumId w:val="16"/>
  </w:num>
  <w:num w:numId="21">
    <w:abstractNumId w:val="32"/>
  </w:num>
  <w:num w:numId="22">
    <w:abstractNumId w:val="29"/>
  </w:num>
  <w:num w:numId="23">
    <w:abstractNumId w:val="12"/>
  </w:num>
  <w:num w:numId="24">
    <w:abstractNumId w:val="30"/>
  </w:num>
  <w:num w:numId="25">
    <w:abstractNumId w:val="25"/>
  </w:num>
  <w:num w:numId="26">
    <w:abstractNumId w:val="15"/>
  </w:num>
  <w:num w:numId="27">
    <w:abstractNumId w:val="17"/>
  </w:num>
  <w:num w:numId="28">
    <w:abstractNumId w:val="9"/>
  </w:num>
  <w:num w:numId="29">
    <w:abstractNumId w:val="9"/>
  </w:num>
  <w:num w:numId="30">
    <w:abstractNumId w:val="19"/>
  </w:num>
  <w:num w:numId="31">
    <w:abstractNumId w:val="5"/>
  </w:num>
  <w:num w:numId="32">
    <w:abstractNumId w:val="1"/>
  </w:num>
  <w:num w:numId="33">
    <w:abstractNumId w:val="2"/>
  </w:num>
  <w:num w:numId="34">
    <w:abstractNumId w:val="3"/>
  </w:num>
  <w:num w:numId="35">
    <w:abstractNumId w:val="4"/>
  </w:num>
  <w:num w:numId="36">
    <w:abstractNumId w:val="6"/>
  </w:num>
  <w:num w:numId="37">
    <w:abstractNumId w:val="7"/>
  </w:num>
  <w:num w:numId="38">
    <w:abstractNumId w:val="8"/>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24"/>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55A35"/>
    <w:rsid w:val="00060815"/>
    <w:rsid w:val="00064A3F"/>
    <w:rsid w:val="000659B7"/>
    <w:rsid w:val="00092735"/>
    <w:rsid w:val="00097D7B"/>
    <w:rsid w:val="000D6176"/>
    <w:rsid w:val="000E6000"/>
    <w:rsid w:val="000E6DAE"/>
    <w:rsid w:val="000F2826"/>
    <w:rsid w:val="00100FEB"/>
    <w:rsid w:val="0010179C"/>
    <w:rsid w:val="00102A53"/>
    <w:rsid w:val="001079D7"/>
    <w:rsid w:val="001272CC"/>
    <w:rsid w:val="00147A45"/>
    <w:rsid w:val="001639EB"/>
    <w:rsid w:val="00165D70"/>
    <w:rsid w:val="00185DBF"/>
    <w:rsid w:val="001A0D41"/>
    <w:rsid w:val="001B5037"/>
    <w:rsid w:val="001D1890"/>
    <w:rsid w:val="001D32DF"/>
    <w:rsid w:val="001D4AC3"/>
    <w:rsid w:val="001E3568"/>
    <w:rsid w:val="001F44F7"/>
    <w:rsid w:val="00204C8A"/>
    <w:rsid w:val="00216F5D"/>
    <w:rsid w:val="00227DC7"/>
    <w:rsid w:val="00243E36"/>
    <w:rsid w:val="002556A7"/>
    <w:rsid w:val="0026560F"/>
    <w:rsid w:val="002663BD"/>
    <w:rsid w:val="002811F3"/>
    <w:rsid w:val="0028199E"/>
    <w:rsid w:val="0028504B"/>
    <w:rsid w:val="002857A6"/>
    <w:rsid w:val="00297DEE"/>
    <w:rsid w:val="002A7071"/>
    <w:rsid w:val="002D2C00"/>
    <w:rsid w:val="002F2CC8"/>
    <w:rsid w:val="0031182C"/>
    <w:rsid w:val="00315F43"/>
    <w:rsid w:val="0032112C"/>
    <w:rsid w:val="0032285B"/>
    <w:rsid w:val="00326DB2"/>
    <w:rsid w:val="003370B0"/>
    <w:rsid w:val="00341164"/>
    <w:rsid w:val="00347799"/>
    <w:rsid w:val="0035743C"/>
    <w:rsid w:val="003578AC"/>
    <w:rsid w:val="00380F2F"/>
    <w:rsid w:val="00385663"/>
    <w:rsid w:val="00390F82"/>
    <w:rsid w:val="003920AB"/>
    <w:rsid w:val="00392DE5"/>
    <w:rsid w:val="003948E2"/>
    <w:rsid w:val="0039504F"/>
    <w:rsid w:val="003A1163"/>
    <w:rsid w:val="003A455E"/>
    <w:rsid w:val="003B4554"/>
    <w:rsid w:val="003B5284"/>
    <w:rsid w:val="003B588C"/>
    <w:rsid w:val="003B5CAD"/>
    <w:rsid w:val="003C14A5"/>
    <w:rsid w:val="003C15BE"/>
    <w:rsid w:val="00403108"/>
    <w:rsid w:val="0041063D"/>
    <w:rsid w:val="00413F35"/>
    <w:rsid w:val="00417717"/>
    <w:rsid w:val="00421C05"/>
    <w:rsid w:val="00436587"/>
    <w:rsid w:val="004532FF"/>
    <w:rsid w:val="00461F93"/>
    <w:rsid w:val="00466BF6"/>
    <w:rsid w:val="0047582C"/>
    <w:rsid w:val="004959AC"/>
    <w:rsid w:val="004A09DC"/>
    <w:rsid w:val="004B0375"/>
    <w:rsid w:val="004B61AB"/>
    <w:rsid w:val="004E079B"/>
    <w:rsid w:val="004E221E"/>
    <w:rsid w:val="00513890"/>
    <w:rsid w:val="005241B8"/>
    <w:rsid w:val="005258A4"/>
    <w:rsid w:val="005428E9"/>
    <w:rsid w:val="00543C02"/>
    <w:rsid w:val="00545FD6"/>
    <w:rsid w:val="005466C3"/>
    <w:rsid w:val="005524EB"/>
    <w:rsid w:val="0055293B"/>
    <w:rsid w:val="00563586"/>
    <w:rsid w:val="00582287"/>
    <w:rsid w:val="00593E42"/>
    <w:rsid w:val="005C402B"/>
    <w:rsid w:val="005D7CC0"/>
    <w:rsid w:val="005E2922"/>
    <w:rsid w:val="005F5E8D"/>
    <w:rsid w:val="005F6177"/>
    <w:rsid w:val="00604469"/>
    <w:rsid w:val="00617943"/>
    <w:rsid w:val="00617E05"/>
    <w:rsid w:val="00620E2E"/>
    <w:rsid w:val="00625EAE"/>
    <w:rsid w:val="006306EF"/>
    <w:rsid w:val="00637E49"/>
    <w:rsid w:val="00641674"/>
    <w:rsid w:val="00645026"/>
    <w:rsid w:val="006709DA"/>
    <w:rsid w:val="0067457F"/>
    <w:rsid w:val="00691421"/>
    <w:rsid w:val="006B0BEF"/>
    <w:rsid w:val="006B62AB"/>
    <w:rsid w:val="006D281F"/>
    <w:rsid w:val="006D6562"/>
    <w:rsid w:val="006E3FF4"/>
    <w:rsid w:val="006E5958"/>
    <w:rsid w:val="006F3394"/>
    <w:rsid w:val="007106D1"/>
    <w:rsid w:val="007168B3"/>
    <w:rsid w:val="00735ADD"/>
    <w:rsid w:val="0074502E"/>
    <w:rsid w:val="0075018C"/>
    <w:rsid w:val="00763341"/>
    <w:rsid w:val="00773AA0"/>
    <w:rsid w:val="00774CED"/>
    <w:rsid w:val="007767C7"/>
    <w:rsid w:val="0078037A"/>
    <w:rsid w:val="00785D66"/>
    <w:rsid w:val="0079421E"/>
    <w:rsid w:val="007E2780"/>
    <w:rsid w:val="007F0E0B"/>
    <w:rsid w:val="007F7B13"/>
    <w:rsid w:val="00814BB1"/>
    <w:rsid w:val="008311C9"/>
    <w:rsid w:val="00831574"/>
    <w:rsid w:val="00837319"/>
    <w:rsid w:val="008375B8"/>
    <w:rsid w:val="0084267A"/>
    <w:rsid w:val="00857EE4"/>
    <w:rsid w:val="00870B00"/>
    <w:rsid w:val="00872AE3"/>
    <w:rsid w:val="008828B6"/>
    <w:rsid w:val="00885008"/>
    <w:rsid w:val="008A046D"/>
    <w:rsid w:val="008A72D1"/>
    <w:rsid w:val="008B1D7C"/>
    <w:rsid w:val="008C3327"/>
    <w:rsid w:val="008C47CA"/>
    <w:rsid w:val="008C4D64"/>
    <w:rsid w:val="008C74FB"/>
    <w:rsid w:val="008D78EA"/>
    <w:rsid w:val="008E4F62"/>
    <w:rsid w:val="008E65D4"/>
    <w:rsid w:val="008E75EA"/>
    <w:rsid w:val="008F7618"/>
    <w:rsid w:val="009039E8"/>
    <w:rsid w:val="009063BB"/>
    <w:rsid w:val="00906FDE"/>
    <w:rsid w:val="009157DC"/>
    <w:rsid w:val="009213D5"/>
    <w:rsid w:val="009553C6"/>
    <w:rsid w:val="00971993"/>
    <w:rsid w:val="00974672"/>
    <w:rsid w:val="00974A4B"/>
    <w:rsid w:val="00975829"/>
    <w:rsid w:val="009877CB"/>
    <w:rsid w:val="009D2A47"/>
    <w:rsid w:val="009F2F85"/>
    <w:rsid w:val="009F54AA"/>
    <w:rsid w:val="00A06D2F"/>
    <w:rsid w:val="00A111BA"/>
    <w:rsid w:val="00A147A6"/>
    <w:rsid w:val="00A14FF7"/>
    <w:rsid w:val="00A17621"/>
    <w:rsid w:val="00A229E2"/>
    <w:rsid w:val="00A327A0"/>
    <w:rsid w:val="00A639DB"/>
    <w:rsid w:val="00A74974"/>
    <w:rsid w:val="00A8086F"/>
    <w:rsid w:val="00A87002"/>
    <w:rsid w:val="00A96629"/>
    <w:rsid w:val="00A96E16"/>
    <w:rsid w:val="00AD022C"/>
    <w:rsid w:val="00AE7153"/>
    <w:rsid w:val="00AF1E40"/>
    <w:rsid w:val="00AF5DD4"/>
    <w:rsid w:val="00AF6B88"/>
    <w:rsid w:val="00B02294"/>
    <w:rsid w:val="00B03288"/>
    <w:rsid w:val="00B061E6"/>
    <w:rsid w:val="00B12062"/>
    <w:rsid w:val="00B13DC2"/>
    <w:rsid w:val="00B21A14"/>
    <w:rsid w:val="00B25D0B"/>
    <w:rsid w:val="00B26F60"/>
    <w:rsid w:val="00B27105"/>
    <w:rsid w:val="00B676BB"/>
    <w:rsid w:val="00B923BE"/>
    <w:rsid w:val="00BA1327"/>
    <w:rsid w:val="00BA2AC6"/>
    <w:rsid w:val="00BA68EF"/>
    <w:rsid w:val="00BB3B8F"/>
    <w:rsid w:val="00BB527C"/>
    <w:rsid w:val="00BB61D2"/>
    <w:rsid w:val="00BE3C4E"/>
    <w:rsid w:val="00BE3CE6"/>
    <w:rsid w:val="00BE5915"/>
    <w:rsid w:val="00BF3141"/>
    <w:rsid w:val="00C01F6B"/>
    <w:rsid w:val="00C12366"/>
    <w:rsid w:val="00C4156C"/>
    <w:rsid w:val="00C55896"/>
    <w:rsid w:val="00C74C9C"/>
    <w:rsid w:val="00C81B18"/>
    <w:rsid w:val="00C91A0C"/>
    <w:rsid w:val="00CA5F9F"/>
    <w:rsid w:val="00CB6468"/>
    <w:rsid w:val="00CC288A"/>
    <w:rsid w:val="00CC666F"/>
    <w:rsid w:val="00CE1CB6"/>
    <w:rsid w:val="00CE7DEA"/>
    <w:rsid w:val="00D06A05"/>
    <w:rsid w:val="00D22F45"/>
    <w:rsid w:val="00D249B9"/>
    <w:rsid w:val="00D2776D"/>
    <w:rsid w:val="00D316CB"/>
    <w:rsid w:val="00D549A8"/>
    <w:rsid w:val="00D7299B"/>
    <w:rsid w:val="00D73E45"/>
    <w:rsid w:val="00DA0D02"/>
    <w:rsid w:val="00DB6EA1"/>
    <w:rsid w:val="00DD641A"/>
    <w:rsid w:val="00DF5518"/>
    <w:rsid w:val="00DF7DA5"/>
    <w:rsid w:val="00E12775"/>
    <w:rsid w:val="00E151D6"/>
    <w:rsid w:val="00E26E61"/>
    <w:rsid w:val="00E27B1B"/>
    <w:rsid w:val="00E30BFB"/>
    <w:rsid w:val="00E40A97"/>
    <w:rsid w:val="00E4547A"/>
    <w:rsid w:val="00E73173"/>
    <w:rsid w:val="00E77501"/>
    <w:rsid w:val="00E87FEF"/>
    <w:rsid w:val="00EC7959"/>
    <w:rsid w:val="00EE2035"/>
    <w:rsid w:val="00EF6695"/>
    <w:rsid w:val="00F270F4"/>
    <w:rsid w:val="00F336C7"/>
    <w:rsid w:val="00F37352"/>
    <w:rsid w:val="00F40051"/>
    <w:rsid w:val="00F45FFC"/>
    <w:rsid w:val="00F667AF"/>
    <w:rsid w:val="00F829FD"/>
    <w:rsid w:val="00FA3846"/>
    <w:rsid w:val="00FB230B"/>
    <w:rsid w:val="00FB3596"/>
    <w:rsid w:val="00FB4D0F"/>
    <w:rsid w:val="00FD04A7"/>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3">
    <w:name w:val="heading 3"/>
    <w:basedOn w:val="Normal"/>
    <w:next w:val="Normal"/>
    <w:link w:val="Ttulo3Char"/>
    <w:uiPriority w:val="9"/>
    <w:semiHidden/>
    <w:unhideWhenUsed/>
    <w:qFormat/>
    <w:rsid w:val="00B21A14"/>
    <w:pPr>
      <w:keepNext/>
      <w:keepLines/>
      <w:widowControl/>
      <w:autoSpaceDE/>
      <w:autoSpaceDN/>
      <w:spacing w:before="40" w:line="259" w:lineRule="auto"/>
      <w:outlineLvl w:val="2"/>
    </w:pPr>
    <w:rPr>
      <w:rFonts w:ascii="Calibri Light" w:eastAsia="Times New Roman" w:hAnsi="Calibri Light" w:cs="Times New Roman"/>
      <w:color w:val="1F3763"/>
      <w:sz w:val="24"/>
      <w:szCs w:val="24"/>
      <w:lang w:val="pt-BR"/>
    </w:rPr>
  </w:style>
  <w:style w:type="paragraph" w:styleId="Ttulo7">
    <w:name w:val="heading 7"/>
    <w:basedOn w:val="Normal"/>
    <w:next w:val="Normal"/>
    <w:link w:val="Ttulo7Char"/>
    <w:qFormat/>
    <w:rsid w:val="00B21A14"/>
    <w:pPr>
      <w:keepNext/>
      <w:widowControl/>
      <w:numPr>
        <w:ilvl w:val="6"/>
        <w:numId w:val="1"/>
      </w:numPr>
      <w:tabs>
        <w:tab w:val="left" w:pos="0"/>
      </w:tabs>
      <w:suppressAutoHyphens/>
      <w:autoSpaceDE/>
      <w:autoSpaceDN/>
      <w:jc w:val="center"/>
      <w:outlineLvl w:val="6"/>
    </w:pPr>
    <w:rPr>
      <w:rFonts w:ascii="Arial" w:eastAsia="Times New Roman" w:hAnsi="Arial" w:cs="Arial"/>
      <w:b/>
      <w:szCs w:val="24"/>
      <w:lang w:val="pt-BR" w:eastAsia="zh-CN"/>
    </w:rPr>
  </w:style>
  <w:style w:type="paragraph" w:styleId="Ttulo8">
    <w:name w:val="heading 8"/>
    <w:basedOn w:val="Normal"/>
    <w:next w:val="Normal"/>
    <w:link w:val="Ttulo8Char"/>
    <w:uiPriority w:val="9"/>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uiPriority w:val="9"/>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character" w:customStyle="1" w:styleId="Ttulo3Char">
    <w:name w:val="Título 3 Char"/>
    <w:basedOn w:val="Fontepargpadro"/>
    <w:link w:val="Ttulo3"/>
    <w:uiPriority w:val="9"/>
    <w:semiHidden/>
    <w:rsid w:val="00B21A14"/>
    <w:rPr>
      <w:rFonts w:ascii="Calibri Light" w:eastAsia="Times New Roman" w:hAnsi="Calibri Light" w:cs="Times New Roman"/>
      <w:color w:val="1F3763"/>
      <w:sz w:val="24"/>
      <w:szCs w:val="24"/>
      <w:lang w:eastAsia="en-US"/>
    </w:rPr>
  </w:style>
  <w:style w:type="character" w:customStyle="1" w:styleId="Ttulo7Char">
    <w:name w:val="Título 7 Char"/>
    <w:basedOn w:val="Fontepargpadro"/>
    <w:link w:val="Ttulo7"/>
    <w:rsid w:val="00B21A14"/>
    <w:rPr>
      <w:rFonts w:ascii="Arial" w:eastAsia="Times New Roman" w:hAnsi="Arial" w:cs="Arial"/>
      <w:b/>
      <w:sz w:val="22"/>
      <w:szCs w:val="24"/>
      <w:lang w:eastAsia="zh-CN"/>
    </w:rPr>
  </w:style>
  <w:style w:type="numbering" w:customStyle="1" w:styleId="Semlista1">
    <w:name w:val="Sem lista1"/>
    <w:next w:val="Semlista"/>
    <w:uiPriority w:val="99"/>
    <w:semiHidden/>
    <w:unhideWhenUsed/>
    <w:rsid w:val="00B21A14"/>
  </w:style>
  <w:style w:type="character" w:customStyle="1" w:styleId="WW8Num1z0">
    <w:name w:val="WW8Num1z0"/>
    <w:rsid w:val="00B21A14"/>
  </w:style>
  <w:style w:type="character" w:customStyle="1" w:styleId="WW8Num1z1">
    <w:name w:val="WW8Num1z1"/>
    <w:rsid w:val="00B21A14"/>
  </w:style>
  <w:style w:type="character" w:customStyle="1" w:styleId="WW8Num1z2">
    <w:name w:val="WW8Num1z2"/>
    <w:rsid w:val="00B21A14"/>
  </w:style>
  <w:style w:type="character" w:customStyle="1" w:styleId="WW8Num1z3">
    <w:name w:val="WW8Num1z3"/>
    <w:rsid w:val="00B21A14"/>
  </w:style>
  <w:style w:type="character" w:customStyle="1" w:styleId="WW8Num1z4">
    <w:name w:val="WW8Num1z4"/>
    <w:rsid w:val="00B21A14"/>
  </w:style>
  <w:style w:type="character" w:customStyle="1" w:styleId="WW8Num1z5">
    <w:name w:val="WW8Num1z5"/>
    <w:rsid w:val="00B21A14"/>
  </w:style>
  <w:style w:type="character" w:customStyle="1" w:styleId="WW8Num1z6">
    <w:name w:val="WW8Num1z6"/>
    <w:rsid w:val="00B21A14"/>
  </w:style>
  <w:style w:type="character" w:customStyle="1" w:styleId="WW8Num1z7">
    <w:name w:val="WW8Num1z7"/>
    <w:rsid w:val="00B21A14"/>
  </w:style>
  <w:style w:type="character" w:customStyle="1" w:styleId="WW8Num1z8">
    <w:name w:val="WW8Num1z8"/>
    <w:rsid w:val="00B21A14"/>
  </w:style>
  <w:style w:type="character" w:customStyle="1" w:styleId="WW8Num2z0">
    <w:name w:val="WW8Num2z0"/>
    <w:rsid w:val="00B21A14"/>
    <w:rPr>
      <w:b/>
      <w:sz w:val="22"/>
      <w:u w:val="none"/>
    </w:rPr>
  </w:style>
  <w:style w:type="character" w:customStyle="1" w:styleId="WW8Num2z1">
    <w:name w:val="WW8Num2z1"/>
    <w:rsid w:val="00B21A14"/>
  </w:style>
  <w:style w:type="character" w:customStyle="1" w:styleId="WW8Num2z2">
    <w:name w:val="WW8Num2z2"/>
    <w:rsid w:val="00B21A14"/>
  </w:style>
  <w:style w:type="character" w:customStyle="1" w:styleId="WW8Num2z3">
    <w:name w:val="WW8Num2z3"/>
    <w:rsid w:val="00B21A14"/>
  </w:style>
  <w:style w:type="character" w:customStyle="1" w:styleId="WW8Num2z4">
    <w:name w:val="WW8Num2z4"/>
    <w:rsid w:val="00B21A14"/>
  </w:style>
  <w:style w:type="character" w:customStyle="1" w:styleId="WW8Num2z5">
    <w:name w:val="WW8Num2z5"/>
    <w:rsid w:val="00B21A14"/>
  </w:style>
  <w:style w:type="character" w:customStyle="1" w:styleId="WW8Num2z6">
    <w:name w:val="WW8Num2z6"/>
    <w:rsid w:val="00B21A14"/>
  </w:style>
  <w:style w:type="character" w:customStyle="1" w:styleId="WW8Num2z7">
    <w:name w:val="WW8Num2z7"/>
    <w:rsid w:val="00B21A14"/>
  </w:style>
  <w:style w:type="character" w:customStyle="1" w:styleId="WW8Num2z8">
    <w:name w:val="WW8Num2z8"/>
    <w:rsid w:val="00B21A14"/>
  </w:style>
  <w:style w:type="character" w:customStyle="1" w:styleId="WW8Num3z0">
    <w:name w:val="WW8Num3z0"/>
    <w:rsid w:val="00B21A14"/>
  </w:style>
  <w:style w:type="character" w:customStyle="1" w:styleId="WW8Num3z1">
    <w:name w:val="WW8Num3z1"/>
    <w:rsid w:val="00B21A14"/>
    <w:rPr>
      <w:rFonts w:ascii="Cambria" w:hAnsi="Cambria" w:cs="Cambria"/>
      <w:b/>
      <w:i w:val="0"/>
      <w:caps w:val="0"/>
      <w:smallCaps w:val="0"/>
      <w:strike w:val="0"/>
      <w:dstrike w:val="0"/>
      <w:sz w:val="22"/>
      <w:szCs w:val="23"/>
    </w:rPr>
  </w:style>
  <w:style w:type="character" w:customStyle="1" w:styleId="WW8Num3z2">
    <w:name w:val="WW8Num3z2"/>
    <w:rsid w:val="00B21A14"/>
  </w:style>
  <w:style w:type="character" w:customStyle="1" w:styleId="WW8Num3z3">
    <w:name w:val="WW8Num3z3"/>
    <w:rsid w:val="00B21A14"/>
  </w:style>
  <w:style w:type="character" w:customStyle="1" w:styleId="WW8Num3z4">
    <w:name w:val="WW8Num3z4"/>
    <w:rsid w:val="00B21A14"/>
  </w:style>
  <w:style w:type="character" w:customStyle="1" w:styleId="WW8Num3z5">
    <w:name w:val="WW8Num3z5"/>
    <w:rsid w:val="00B21A14"/>
  </w:style>
  <w:style w:type="character" w:customStyle="1" w:styleId="WW8Num3z6">
    <w:name w:val="WW8Num3z6"/>
    <w:rsid w:val="00B21A14"/>
  </w:style>
  <w:style w:type="character" w:customStyle="1" w:styleId="WW8Num3z7">
    <w:name w:val="WW8Num3z7"/>
    <w:rsid w:val="00B21A14"/>
  </w:style>
  <w:style w:type="character" w:customStyle="1" w:styleId="WW8Num3z8">
    <w:name w:val="WW8Num3z8"/>
    <w:rsid w:val="00B21A14"/>
  </w:style>
  <w:style w:type="character" w:customStyle="1" w:styleId="WW8Num4z0">
    <w:name w:val="WW8Num4z0"/>
    <w:rsid w:val="00B21A14"/>
    <w:rPr>
      <w:b/>
      <w:u w:val="none"/>
    </w:rPr>
  </w:style>
  <w:style w:type="character" w:customStyle="1" w:styleId="WW8Num4z1">
    <w:name w:val="WW8Num4z1"/>
    <w:rsid w:val="00B21A14"/>
    <w:rPr>
      <w:rFonts w:ascii="Century" w:hAnsi="Century" w:cs="Century"/>
      <w:b/>
      <w:bCs w:val="0"/>
      <w:sz w:val="23"/>
      <w:szCs w:val="24"/>
      <w:u w:val="none"/>
    </w:rPr>
  </w:style>
  <w:style w:type="character" w:customStyle="1" w:styleId="WW8Num4z2">
    <w:name w:val="WW8Num4z2"/>
    <w:rsid w:val="00B21A14"/>
    <w:rPr>
      <w:u w:val="single"/>
    </w:rPr>
  </w:style>
  <w:style w:type="character" w:customStyle="1" w:styleId="WW8Num5z0">
    <w:name w:val="WW8Num5z0"/>
    <w:rsid w:val="00B21A14"/>
  </w:style>
  <w:style w:type="character" w:customStyle="1" w:styleId="WW8Num5z1">
    <w:name w:val="WW8Num5z1"/>
    <w:rsid w:val="00B21A14"/>
    <w:rPr>
      <w:rFonts w:ascii="Cambria" w:hAnsi="Cambria" w:cs="Cambria"/>
      <w:b/>
      <w:sz w:val="22"/>
    </w:rPr>
  </w:style>
  <w:style w:type="character" w:customStyle="1" w:styleId="WW8Num5z2">
    <w:name w:val="WW8Num5z2"/>
    <w:rsid w:val="00B21A14"/>
  </w:style>
  <w:style w:type="character" w:customStyle="1" w:styleId="WW8Num5z3">
    <w:name w:val="WW8Num5z3"/>
    <w:rsid w:val="00B21A14"/>
  </w:style>
  <w:style w:type="character" w:customStyle="1" w:styleId="WW8Num5z4">
    <w:name w:val="WW8Num5z4"/>
    <w:rsid w:val="00B21A14"/>
  </w:style>
  <w:style w:type="character" w:customStyle="1" w:styleId="WW8Num5z5">
    <w:name w:val="WW8Num5z5"/>
    <w:rsid w:val="00B21A14"/>
  </w:style>
  <w:style w:type="character" w:customStyle="1" w:styleId="WW8Num5z6">
    <w:name w:val="WW8Num5z6"/>
    <w:rsid w:val="00B21A14"/>
  </w:style>
  <w:style w:type="character" w:customStyle="1" w:styleId="WW8Num5z7">
    <w:name w:val="WW8Num5z7"/>
    <w:rsid w:val="00B21A14"/>
  </w:style>
  <w:style w:type="character" w:customStyle="1" w:styleId="WW8Num5z8">
    <w:name w:val="WW8Num5z8"/>
    <w:rsid w:val="00B21A14"/>
  </w:style>
  <w:style w:type="character" w:customStyle="1" w:styleId="WW8Num6z0">
    <w:name w:val="WW8Num6z0"/>
    <w:rsid w:val="00B21A14"/>
  </w:style>
  <w:style w:type="character" w:customStyle="1" w:styleId="WW8Num6z1">
    <w:name w:val="WW8Num6z1"/>
    <w:rsid w:val="00B21A14"/>
    <w:rPr>
      <w:rFonts w:ascii="Cambria" w:hAnsi="Cambria" w:cs="Cambria"/>
      <w:b/>
      <w:sz w:val="22"/>
      <w:szCs w:val="18"/>
    </w:rPr>
  </w:style>
  <w:style w:type="character" w:customStyle="1" w:styleId="WW8Num6z2">
    <w:name w:val="WW8Num6z2"/>
    <w:rsid w:val="00B21A14"/>
  </w:style>
  <w:style w:type="character" w:customStyle="1" w:styleId="WW8Num6z3">
    <w:name w:val="WW8Num6z3"/>
    <w:rsid w:val="00B21A14"/>
  </w:style>
  <w:style w:type="character" w:customStyle="1" w:styleId="WW8Num6z4">
    <w:name w:val="WW8Num6z4"/>
    <w:rsid w:val="00B21A14"/>
  </w:style>
  <w:style w:type="character" w:customStyle="1" w:styleId="WW8Num6z5">
    <w:name w:val="WW8Num6z5"/>
    <w:rsid w:val="00B21A14"/>
  </w:style>
  <w:style w:type="character" w:customStyle="1" w:styleId="WW8Num6z6">
    <w:name w:val="WW8Num6z6"/>
    <w:rsid w:val="00B21A14"/>
  </w:style>
  <w:style w:type="character" w:customStyle="1" w:styleId="WW8Num6z7">
    <w:name w:val="WW8Num6z7"/>
    <w:rsid w:val="00B21A14"/>
  </w:style>
  <w:style w:type="character" w:customStyle="1" w:styleId="WW8Num6z8">
    <w:name w:val="WW8Num6z8"/>
    <w:rsid w:val="00B21A14"/>
  </w:style>
  <w:style w:type="character" w:customStyle="1" w:styleId="WW8Num7z0">
    <w:name w:val="WW8Num7z0"/>
    <w:rsid w:val="00B21A14"/>
    <w:rPr>
      <w:u w:val="single"/>
    </w:rPr>
  </w:style>
  <w:style w:type="character" w:customStyle="1" w:styleId="WW8Num7z1">
    <w:name w:val="WW8Num7z1"/>
    <w:rsid w:val="00B21A14"/>
    <w:rPr>
      <w:rFonts w:ascii="Cambria" w:hAnsi="Cambria" w:cs="Cambria"/>
      <w:b/>
      <w:sz w:val="22"/>
      <w:szCs w:val="22"/>
      <w:u w:val="none"/>
    </w:rPr>
  </w:style>
  <w:style w:type="character" w:customStyle="1" w:styleId="WW8Num8z0">
    <w:name w:val="WW8Num8z0"/>
    <w:rsid w:val="00B21A14"/>
    <w:rPr>
      <w:b/>
      <w:u w:val="none"/>
    </w:rPr>
  </w:style>
  <w:style w:type="character" w:customStyle="1" w:styleId="WW8Num8z1">
    <w:name w:val="WW8Num8z1"/>
    <w:rsid w:val="00B21A14"/>
    <w:rPr>
      <w:rFonts w:ascii="Cambria" w:hAnsi="Cambria" w:cs="Cambria"/>
      <w:b/>
      <w:sz w:val="22"/>
      <w:szCs w:val="25"/>
    </w:rPr>
  </w:style>
  <w:style w:type="character" w:customStyle="1" w:styleId="WW8Num8z2">
    <w:name w:val="WW8Num8z2"/>
    <w:rsid w:val="00B21A14"/>
  </w:style>
  <w:style w:type="character" w:customStyle="1" w:styleId="WW8Num8z3">
    <w:name w:val="WW8Num8z3"/>
    <w:rsid w:val="00B21A14"/>
  </w:style>
  <w:style w:type="character" w:customStyle="1" w:styleId="WW8Num8z4">
    <w:name w:val="WW8Num8z4"/>
    <w:rsid w:val="00B21A14"/>
  </w:style>
  <w:style w:type="character" w:customStyle="1" w:styleId="WW8Num8z5">
    <w:name w:val="WW8Num8z5"/>
    <w:rsid w:val="00B21A14"/>
  </w:style>
  <w:style w:type="character" w:customStyle="1" w:styleId="WW8Num8z6">
    <w:name w:val="WW8Num8z6"/>
    <w:rsid w:val="00B21A14"/>
  </w:style>
  <w:style w:type="character" w:customStyle="1" w:styleId="WW8Num8z7">
    <w:name w:val="WW8Num8z7"/>
    <w:rsid w:val="00B21A14"/>
  </w:style>
  <w:style w:type="character" w:customStyle="1" w:styleId="WW8Num8z8">
    <w:name w:val="WW8Num8z8"/>
    <w:rsid w:val="00B21A14"/>
  </w:style>
  <w:style w:type="character" w:customStyle="1" w:styleId="WW8Num9z0">
    <w:name w:val="WW8Num9z0"/>
    <w:rsid w:val="00B21A14"/>
    <w:rPr>
      <w:rFonts w:ascii="Cambria" w:hAnsi="Cambria" w:cs="Cambria"/>
      <w:b/>
      <w:sz w:val="22"/>
      <w:szCs w:val="25"/>
    </w:rPr>
  </w:style>
  <w:style w:type="character" w:customStyle="1" w:styleId="WW8Num9z3">
    <w:name w:val="WW8Num9z3"/>
    <w:rsid w:val="00B21A14"/>
  </w:style>
  <w:style w:type="character" w:customStyle="1" w:styleId="WW8Num9z4">
    <w:name w:val="WW8Num9z4"/>
    <w:rsid w:val="00B21A14"/>
  </w:style>
  <w:style w:type="character" w:customStyle="1" w:styleId="WW8Num9z5">
    <w:name w:val="WW8Num9z5"/>
    <w:rsid w:val="00B21A14"/>
  </w:style>
  <w:style w:type="character" w:customStyle="1" w:styleId="WW8Num9z6">
    <w:name w:val="WW8Num9z6"/>
    <w:rsid w:val="00B21A14"/>
  </w:style>
  <w:style w:type="character" w:customStyle="1" w:styleId="WW8Num9z7">
    <w:name w:val="WW8Num9z7"/>
    <w:rsid w:val="00B21A14"/>
  </w:style>
  <w:style w:type="character" w:customStyle="1" w:styleId="WW8Num9z8">
    <w:name w:val="WW8Num9z8"/>
    <w:rsid w:val="00B21A14"/>
  </w:style>
  <w:style w:type="character" w:customStyle="1" w:styleId="WW8Num10z0">
    <w:name w:val="WW8Num10z0"/>
    <w:rsid w:val="00B21A14"/>
    <w:rPr>
      <w:rFonts w:ascii="Cambria" w:hAnsi="Cambria" w:cs="Cambria"/>
      <w:b/>
      <w:sz w:val="22"/>
    </w:rPr>
  </w:style>
  <w:style w:type="character" w:customStyle="1" w:styleId="WW8Num10z3">
    <w:name w:val="WW8Num10z3"/>
    <w:rsid w:val="00B21A14"/>
  </w:style>
  <w:style w:type="character" w:customStyle="1" w:styleId="WW8Num10z4">
    <w:name w:val="WW8Num10z4"/>
    <w:rsid w:val="00B21A14"/>
  </w:style>
  <w:style w:type="character" w:customStyle="1" w:styleId="WW8Num10z5">
    <w:name w:val="WW8Num10z5"/>
    <w:rsid w:val="00B21A14"/>
  </w:style>
  <w:style w:type="character" w:customStyle="1" w:styleId="WW8Num10z6">
    <w:name w:val="WW8Num10z6"/>
    <w:rsid w:val="00B21A14"/>
  </w:style>
  <w:style w:type="character" w:customStyle="1" w:styleId="WW8Num10z7">
    <w:name w:val="WW8Num10z7"/>
    <w:rsid w:val="00B21A14"/>
  </w:style>
  <w:style w:type="character" w:customStyle="1" w:styleId="WW8Num10z8">
    <w:name w:val="WW8Num10z8"/>
    <w:rsid w:val="00B21A14"/>
  </w:style>
  <w:style w:type="character" w:customStyle="1" w:styleId="WW8Num4z3">
    <w:name w:val="WW8Num4z3"/>
    <w:rsid w:val="00B21A14"/>
    <w:rPr>
      <w:rFonts w:ascii="Ecofont_Spranq_eco_Sans" w:hAnsi="Ecofont_Spranq_eco_Sans" w:cs="Ecofont_Spranq_eco_Sans"/>
      <w:b w:val="0"/>
      <w:color w:val="000000"/>
      <w:sz w:val="20"/>
    </w:rPr>
  </w:style>
  <w:style w:type="character" w:customStyle="1" w:styleId="WW8Num7z2">
    <w:name w:val="WW8Num7z2"/>
    <w:rsid w:val="00B21A14"/>
  </w:style>
  <w:style w:type="character" w:customStyle="1" w:styleId="WW8Num7z3">
    <w:name w:val="WW8Num7z3"/>
    <w:rsid w:val="00B21A14"/>
  </w:style>
  <w:style w:type="character" w:customStyle="1" w:styleId="WW8Num7z4">
    <w:name w:val="WW8Num7z4"/>
    <w:rsid w:val="00B21A14"/>
  </w:style>
  <w:style w:type="character" w:customStyle="1" w:styleId="WW8Num7z5">
    <w:name w:val="WW8Num7z5"/>
    <w:rsid w:val="00B21A14"/>
  </w:style>
  <w:style w:type="character" w:customStyle="1" w:styleId="WW8Num7z6">
    <w:name w:val="WW8Num7z6"/>
    <w:rsid w:val="00B21A14"/>
  </w:style>
  <w:style w:type="character" w:customStyle="1" w:styleId="WW8Num7z7">
    <w:name w:val="WW8Num7z7"/>
    <w:rsid w:val="00B21A14"/>
  </w:style>
  <w:style w:type="character" w:customStyle="1" w:styleId="WW8Num7z8">
    <w:name w:val="WW8Num7z8"/>
    <w:rsid w:val="00B21A14"/>
  </w:style>
  <w:style w:type="character" w:customStyle="1" w:styleId="WW8Num9z1">
    <w:name w:val="WW8Num9z1"/>
    <w:rsid w:val="00B21A14"/>
    <w:rPr>
      <w:rFonts w:ascii="Courier New" w:hAnsi="Courier New" w:cs="Courier New"/>
    </w:rPr>
  </w:style>
  <w:style w:type="character" w:customStyle="1" w:styleId="WW8Num9z2">
    <w:name w:val="WW8Num9z2"/>
    <w:rsid w:val="00B21A14"/>
    <w:rPr>
      <w:rFonts w:ascii="Wingdings" w:hAnsi="Wingdings" w:cs="Wingdings"/>
    </w:rPr>
  </w:style>
  <w:style w:type="character" w:customStyle="1" w:styleId="WW8Num10z1">
    <w:name w:val="WW8Num10z1"/>
    <w:rsid w:val="00B21A14"/>
    <w:rPr>
      <w:rFonts w:ascii="Courier New" w:hAnsi="Courier New" w:cs="Courier New"/>
    </w:rPr>
  </w:style>
  <w:style w:type="character" w:customStyle="1" w:styleId="WW8Num10z2">
    <w:name w:val="WW8Num10z2"/>
    <w:rsid w:val="00B21A14"/>
    <w:rPr>
      <w:rFonts w:ascii="Wingdings" w:hAnsi="Wingdings" w:cs="Wingdings"/>
    </w:rPr>
  </w:style>
  <w:style w:type="character" w:customStyle="1" w:styleId="WW8Num11z0">
    <w:name w:val="WW8Num11z0"/>
    <w:rsid w:val="00B21A14"/>
  </w:style>
  <w:style w:type="character" w:customStyle="1" w:styleId="WW8Num11z1">
    <w:name w:val="WW8Num11z1"/>
    <w:rsid w:val="00B21A14"/>
  </w:style>
  <w:style w:type="character" w:customStyle="1" w:styleId="WW8Num11z2">
    <w:name w:val="WW8Num11z2"/>
    <w:rsid w:val="00B21A14"/>
  </w:style>
  <w:style w:type="character" w:customStyle="1" w:styleId="WW8Num11z3">
    <w:name w:val="WW8Num11z3"/>
    <w:rsid w:val="00B21A14"/>
  </w:style>
  <w:style w:type="character" w:customStyle="1" w:styleId="WW8Num11z4">
    <w:name w:val="WW8Num11z4"/>
    <w:rsid w:val="00B21A14"/>
  </w:style>
  <w:style w:type="character" w:customStyle="1" w:styleId="WW8Num11z5">
    <w:name w:val="WW8Num11z5"/>
    <w:rsid w:val="00B21A14"/>
  </w:style>
  <w:style w:type="character" w:customStyle="1" w:styleId="WW8Num11z6">
    <w:name w:val="WW8Num11z6"/>
    <w:rsid w:val="00B21A14"/>
  </w:style>
  <w:style w:type="character" w:customStyle="1" w:styleId="WW8Num11z7">
    <w:name w:val="WW8Num11z7"/>
    <w:rsid w:val="00B21A14"/>
  </w:style>
  <w:style w:type="character" w:customStyle="1" w:styleId="WW8Num11z8">
    <w:name w:val="WW8Num11z8"/>
    <w:rsid w:val="00B21A14"/>
  </w:style>
  <w:style w:type="character" w:customStyle="1" w:styleId="Fontepargpadro3">
    <w:name w:val="Fonte parág. padrão3"/>
    <w:rsid w:val="00B21A14"/>
  </w:style>
  <w:style w:type="character" w:customStyle="1" w:styleId="Fontepargpadro2">
    <w:name w:val="Fonte parág. padrão2"/>
    <w:rsid w:val="00B21A14"/>
  </w:style>
  <w:style w:type="character" w:customStyle="1" w:styleId="Fontepargpadro1">
    <w:name w:val="Fonte parág. padrão1"/>
    <w:rsid w:val="00B21A14"/>
  </w:style>
  <w:style w:type="character" w:customStyle="1" w:styleId="Ttulo1Char">
    <w:name w:val="Título 1 Char"/>
    <w:uiPriority w:val="9"/>
    <w:rsid w:val="00B21A14"/>
    <w:rPr>
      <w:rFonts w:ascii="Arial" w:eastAsia="Times New Roman" w:hAnsi="Arial" w:cs="Times New Roman"/>
      <w:sz w:val="28"/>
      <w:szCs w:val="20"/>
    </w:rPr>
  </w:style>
  <w:style w:type="character" w:customStyle="1" w:styleId="Ttulo2Char">
    <w:name w:val="Título 2 Char"/>
    <w:uiPriority w:val="9"/>
    <w:rsid w:val="00B21A14"/>
    <w:rPr>
      <w:rFonts w:ascii="Arial" w:eastAsia="Times New Roman" w:hAnsi="Arial" w:cs="Times New Roman"/>
      <w:sz w:val="24"/>
      <w:szCs w:val="20"/>
    </w:rPr>
  </w:style>
  <w:style w:type="character" w:customStyle="1" w:styleId="CorpodetextoChar">
    <w:name w:val="Corpo de texto Char"/>
    <w:uiPriority w:val="1"/>
    <w:rsid w:val="00B21A14"/>
    <w:rPr>
      <w:rFonts w:ascii="Times New Roman" w:eastAsia="Times New Roman" w:hAnsi="Times New Roman" w:cs="Times New Roman"/>
      <w:sz w:val="24"/>
      <w:szCs w:val="24"/>
    </w:rPr>
  </w:style>
  <w:style w:type="character" w:customStyle="1" w:styleId="ListLabel6">
    <w:name w:val="ListLabel 6"/>
    <w:rsid w:val="00B21A14"/>
    <w:rPr>
      <w:b/>
      <w:sz w:val="22"/>
      <w:u w:val="none"/>
    </w:rPr>
  </w:style>
  <w:style w:type="character" w:customStyle="1" w:styleId="ListLabel7">
    <w:name w:val="ListLabel 7"/>
    <w:rsid w:val="00B21A14"/>
    <w:rPr>
      <w:b/>
      <w:sz w:val="22"/>
    </w:rPr>
  </w:style>
  <w:style w:type="character" w:customStyle="1" w:styleId="ListLabel56">
    <w:name w:val="ListLabel 56"/>
    <w:rsid w:val="00B21A14"/>
    <w:rPr>
      <w:b/>
      <w:u w:val="none"/>
    </w:rPr>
  </w:style>
  <w:style w:type="character" w:customStyle="1" w:styleId="ListLabel57">
    <w:name w:val="ListLabel 57"/>
    <w:rsid w:val="00B21A14"/>
    <w:rPr>
      <w:rFonts w:ascii="Century" w:hAnsi="Century" w:cs="Century"/>
      <w:b/>
      <w:sz w:val="23"/>
      <w:szCs w:val="24"/>
      <w:u w:val="none"/>
    </w:rPr>
  </w:style>
  <w:style w:type="character" w:customStyle="1" w:styleId="ListLabel58">
    <w:name w:val="ListLabel 58"/>
    <w:rsid w:val="00B21A14"/>
    <w:rPr>
      <w:u w:val="single"/>
    </w:rPr>
  </w:style>
  <w:style w:type="character" w:customStyle="1" w:styleId="ListLabel59">
    <w:name w:val="ListLabel 59"/>
    <w:rsid w:val="00B21A14"/>
    <w:rPr>
      <w:u w:val="single"/>
    </w:rPr>
  </w:style>
  <w:style w:type="character" w:customStyle="1" w:styleId="ListLabel60">
    <w:name w:val="ListLabel 60"/>
    <w:rsid w:val="00B21A14"/>
    <w:rPr>
      <w:u w:val="single"/>
    </w:rPr>
  </w:style>
  <w:style w:type="character" w:customStyle="1" w:styleId="ListLabel61">
    <w:name w:val="ListLabel 61"/>
    <w:rsid w:val="00B21A14"/>
    <w:rPr>
      <w:u w:val="single"/>
    </w:rPr>
  </w:style>
  <w:style w:type="character" w:customStyle="1" w:styleId="ListLabel62">
    <w:name w:val="ListLabel 62"/>
    <w:rsid w:val="00B21A14"/>
    <w:rPr>
      <w:u w:val="single"/>
    </w:rPr>
  </w:style>
  <w:style w:type="character" w:customStyle="1" w:styleId="ListLabel63">
    <w:name w:val="ListLabel 63"/>
    <w:rsid w:val="00B21A14"/>
    <w:rPr>
      <w:u w:val="single"/>
    </w:rPr>
  </w:style>
  <w:style w:type="character" w:customStyle="1" w:styleId="ListLabel64">
    <w:name w:val="ListLabel 64"/>
    <w:rsid w:val="00B21A14"/>
    <w:rPr>
      <w:u w:val="single"/>
    </w:rPr>
  </w:style>
  <w:style w:type="character" w:customStyle="1" w:styleId="ListLabel43">
    <w:name w:val="ListLabel 43"/>
    <w:rsid w:val="00B21A14"/>
    <w:rPr>
      <w:rFonts w:ascii="Cambria" w:hAnsi="Cambria" w:cs="Cambria"/>
      <w:b/>
      <w:sz w:val="22"/>
    </w:rPr>
  </w:style>
  <w:style w:type="character" w:customStyle="1" w:styleId="ListLabel42">
    <w:name w:val="ListLabel 42"/>
    <w:rsid w:val="00B21A14"/>
    <w:rPr>
      <w:b/>
      <w:sz w:val="22"/>
    </w:rPr>
  </w:style>
  <w:style w:type="character" w:customStyle="1" w:styleId="ListLabel44">
    <w:name w:val="ListLabel 44"/>
    <w:rsid w:val="00B21A14"/>
    <w:rPr>
      <w:u w:val="single"/>
    </w:rPr>
  </w:style>
  <w:style w:type="character" w:customStyle="1" w:styleId="ListLabel45">
    <w:name w:val="ListLabel 45"/>
    <w:rsid w:val="00B21A14"/>
    <w:rPr>
      <w:b/>
      <w:sz w:val="22"/>
      <w:u w:val="none"/>
    </w:rPr>
  </w:style>
  <w:style w:type="character" w:customStyle="1" w:styleId="ListLabel46">
    <w:name w:val="ListLabel 46"/>
    <w:rsid w:val="00B21A14"/>
    <w:rPr>
      <w:b/>
      <w:sz w:val="22"/>
      <w:u w:val="none"/>
    </w:rPr>
  </w:style>
  <w:style w:type="character" w:customStyle="1" w:styleId="ListLabel47">
    <w:name w:val="ListLabel 47"/>
    <w:rsid w:val="00B21A14"/>
    <w:rPr>
      <w:u w:val="single"/>
    </w:rPr>
  </w:style>
  <w:style w:type="character" w:customStyle="1" w:styleId="ListLabel48">
    <w:name w:val="ListLabel 48"/>
    <w:rsid w:val="00B21A14"/>
    <w:rPr>
      <w:u w:val="single"/>
    </w:rPr>
  </w:style>
  <w:style w:type="character" w:customStyle="1" w:styleId="ListLabel49">
    <w:name w:val="ListLabel 49"/>
    <w:rsid w:val="00B21A14"/>
    <w:rPr>
      <w:u w:val="single"/>
    </w:rPr>
  </w:style>
  <w:style w:type="character" w:customStyle="1" w:styleId="ListLabel50">
    <w:name w:val="ListLabel 50"/>
    <w:rsid w:val="00B21A14"/>
    <w:rPr>
      <w:u w:val="single"/>
    </w:rPr>
  </w:style>
  <w:style w:type="character" w:customStyle="1" w:styleId="ListLabel51">
    <w:name w:val="ListLabel 51"/>
    <w:rsid w:val="00B21A14"/>
    <w:rPr>
      <w:u w:val="single"/>
    </w:rPr>
  </w:style>
  <w:style w:type="character" w:customStyle="1" w:styleId="ListLabel52">
    <w:name w:val="ListLabel 52"/>
    <w:rsid w:val="00B21A14"/>
    <w:rPr>
      <w:u w:val="single"/>
    </w:rPr>
  </w:style>
  <w:style w:type="character" w:customStyle="1" w:styleId="ListLabel27">
    <w:name w:val="ListLabel 27"/>
    <w:rsid w:val="00B21A14"/>
    <w:rPr>
      <w:b/>
      <w:u w:val="none"/>
    </w:rPr>
  </w:style>
  <w:style w:type="character" w:customStyle="1" w:styleId="ListLabel28">
    <w:name w:val="ListLabel 28"/>
    <w:rsid w:val="00B21A14"/>
    <w:rPr>
      <w:b/>
      <w:sz w:val="22"/>
    </w:rPr>
  </w:style>
  <w:style w:type="character" w:customStyle="1" w:styleId="ListLabel53">
    <w:name w:val="ListLabel 53"/>
    <w:rsid w:val="00B21A14"/>
    <w:rPr>
      <w:b/>
      <w:sz w:val="22"/>
    </w:rPr>
  </w:style>
  <w:style w:type="character" w:customStyle="1" w:styleId="ListLabel54">
    <w:name w:val="ListLabel 54"/>
    <w:rsid w:val="00B21A14"/>
    <w:rPr>
      <w:b/>
      <w:sz w:val="22"/>
    </w:rPr>
  </w:style>
  <w:style w:type="character" w:customStyle="1" w:styleId="ListLabel55">
    <w:name w:val="ListLabel 55"/>
    <w:rsid w:val="00B21A14"/>
    <w:rPr>
      <w:b/>
      <w:sz w:val="22"/>
    </w:rPr>
  </w:style>
  <w:style w:type="character" w:customStyle="1" w:styleId="ListLabel542">
    <w:name w:val="ListLabel 542"/>
    <w:rsid w:val="00B21A14"/>
    <w:rPr>
      <w:b/>
      <w:sz w:val="22"/>
      <w:szCs w:val="22"/>
    </w:rPr>
  </w:style>
  <w:style w:type="character" w:customStyle="1" w:styleId="ListLabel543">
    <w:name w:val="ListLabel 543"/>
    <w:rsid w:val="00B21A14"/>
    <w:rPr>
      <w:b/>
      <w:color w:val="auto"/>
      <w:sz w:val="22"/>
      <w:szCs w:val="22"/>
    </w:rPr>
  </w:style>
  <w:style w:type="character" w:customStyle="1" w:styleId="ListLabel544">
    <w:name w:val="ListLabel 544"/>
    <w:rsid w:val="00B21A14"/>
    <w:rPr>
      <w:rFonts w:ascii="Leelawadee UI Semilight" w:hAnsi="Leelawadee UI Semilight" w:cs="Wingdings"/>
      <w:b/>
      <w:color w:val="auto"/>
      <w:sz w:val="24"/>
      <w:szCs w:val="24"/>
    </w:rPr>
  </w:style>
  <w:style w:type="character" w:customStyle="1" w:styleId="ListLabel545">
    <w:name w:val="ListLabel 545"/>
    <w:rsid w:val="00B21A14"/>
    <w:rPr>
      <w:b w:val="0"/>
      <w:color w:val="auto"/>
      <w:sz w:val="20"/>
    </w:rPr>
  </w:style>
  <w:style w:type="character" w:customStyle="1" w:styleId="ListLabel546">
    <w:name w:val="ListLabel 546"/>
    <w:rsid w:val="00B21A14"/>
    <w:rPr>
      <w:b w:val="0"/>
      <w:color w:val="auto"/>
      <w:sz w:val="20"/>
    </w:rPr>
  </w:style>
  <w:style w:type="character" w:customStyle="1" w:styleId="ListLabel547">
    <w:name w:val="ListLabel 547"/>
    <w:rsid w:val="00B21A14"/>
    <w:rPr>
      <w:b w:val="0"/>
      <w:color w:val="auto"/>
      <w:sz w:val="20"/>
    </w:rPr>
  </w:style>
  <w:style w:type="character" w:customStyle="1" w:styleId="ListLabel548">
    <w:name w:val="ListLabel 548"/>
    <w:rsid w:val="00B21A14"/>
    <w:rPr>
      <w:b w:val="0"/>
      <w:color w:val="auto"/>
      <w:sz w:val="20"/>
    </w:rPr>
  </w:style>
  <w:style w:type="character" w:customStyle="1" w:styleId="ListLabel549">
    <w:name w:val="ListLabel 549"/>
    <w:rsid w:val="00B21A14"/>
    <w:rPr>
      <w:b w:val="0"/>
      <w:color w:val="auto"/>
      <w:sz w:val="20"/>
    </w:rPr>
  </w:style>
  <w:style w:type="character" w:customStyle="1" w:styleId="ListLabel550">
    <w:name w:val="ListLabel 550"/>
    <w:rsid w:val="00B21A14"/>
    <w:rPr>
      <w:b w:val="0"/>
      <w:color w:val="auto"/>
      <w:sz w:val="20"/>
    </w:rPr>
  </w:style>
  <w:style w:type="character" w:customStyle="1" w:styleId="ListLabel130">
    <w:name w:val="ListLabel 130"/>
    <w:rsid w:val="00B21A14"/>
    <w:rPr>
      <w:rFonts w:ascii="Javanese Text" w:hAnsi="Javanese Text" w:cs="Javanese Text"/>
      <w:b/>
      <w:sz w:val="24"/>
      <w:u w:val="none"/>
    </w:rPr>
  </w:style>
  <w:style w:type="character" w:customStyle="1" w:styleId="ListLabel131">
    <w:name w:val="ListLabel 131"/>
    <w:rsid w:val="00B21A14"/>
    <w:rPr>
      <w:rFonts w:ascii="Javanese Text" w:hAnsi="Javanese Text" w:cs="Javanese Text"/>
      <w:b/>
      <w:sz w:val="24"/>
    </w:rPr>
  </w:style>
  <w:style w:type="character" w:customStyle="1" w:styleId="ListLabel143">
    <w:name w:val="ListLabel 143"/>
    <w:rsid w:val="00B21A14"/>
    <w:rPr>
      <w:rFonts w:ascii="Cambria" w:hAnsi="Cambria" w:cs="Cambria"/>
      <w:b/>
      <w:sz w:val="22"/>
    </w:rPr>
  </w:style>
  <w:style w:type="character" w:customStyle="1" w:styleId="ListLabel144">
    <w:name w:val="ListLabel 144"/>
    <w:rsid w:val="00B21A14"/>
    <w:rPr>
      <w:rFonts w:ascii="Cambria" w:hAnsi="Cambria" w:cs="Cambria"/>
      <w:b/>
      <w:sz w:val="22"/>
    </w:rPr>
  </w:style>
  <w:style w:type="character" w:customStyle="1" w:styleId="ListLabel145">
    <w:name w:val="ListLabel 145"/>
    <w:rsid w:val="00B21A14"/>
    <w:rPr>
      <w:rFonts w:ascii="Cambria" w:hAnsi="Cambria" w:cs="Cambria"/>
      <w:b/>
      <w:sz w:val="22"/>
    </w:rPr>
  </w:style>
  <w:style w:type="paragraph" w:customStyle="1" w:styleId="Ttulo30">
    <w:name w:val="Título3"/>
    <w:basedOn w:val="Normal"/>
    <w:next w:val="Corpodetexto"/>
    <w:rsid w:val="00B21A14"/>
    <w:pPr>
      <w:keepNext/>
      <w:widowControl/>
      <w:suppressAutoHyphens/>
      <w:autoSpaceDE/>
      <w:autoSpaceDN/>
      <w:spacing w:before="240" w:after="120"/>
    </w:pPr>
    <w:rPr>
      <w:rFonts w:ascii="Liberation Sans" w:eastAsia="Microsoft YaHei" w:hAnsi="Liberation Sans" w:cs="Arial"/>
      <w:sz w:val="28"/>
      <w:szCs w:val="28"/>
      <w:lang w:val="pt-BR" w:eastAsia="zh-CN"/>
    </w:rPr>
  </w:style>
  <w:style w:type="paragraph" w:styleId="Lista">
    <w:name w:val="List"/>
    <w:basedOn w:val="Corpodetexto"/>
    <w:rsid w:val="00B21A14"/>
    <w:pPr>
      <w:widowControl/>
      <w:suppressAutoHyphens/>
      <w:autoSpaceDE/>
      <w:autoSpaceDN/>
      <w:spacing w:after="120"/>
    </w:pPr>
    <w:rPr>
      <w:rFonts w:ascii="Times New Roman" w:eastAsia="Times New Roman" w:hAnsi="Times New Roman" w:cs="Arial"/>
      <w:sz w:val="24"/>
      <w:szCs w:val="24"/>
      <w:lang w:val="pt-BR" w:eastAsia="zh-CN"/>
    </w:rPr>
  </w:style>
  <w:style w:type="paragraph" w:styleId="Legenda">
    <w:name w:val="caption"/>
    <w:basedOn w:val="Normal"/>
    <w:qFormat/>
    <w:rsid w:val="00B21A14"/>
    <w:pPr>
      <w:widowControl/>
      <w:suppressLineNumbers/>
      <w:suppressAutoHyphens/>
      <w:autoSpaceDE/>
      <w:autoSpaceDN/>
      <w:spacing w:before="120" w:after="120"/>
    </w:pPr>
    <w:rPr>
      <w:rFonts w:ascii="Ecofont_Spranq_eco_Sans" w:eastAsia="Times New Roman" w:hAnsi="Ecofont_Spranq_eco_Sans" w:cs="Arial"/>
      <w:i/>
      <w:iCs/>
      <w:sz w:val="24"/>
      <w:szCs w:val="24"/>
      <w:lang w:val="pt-BR" w:eastAsia="zh-CN"/>
    </w:rPr>
  </w:style>
  <w:style w:type="paragraph" w:customStyle="1" w:styleId="ndice">
    <w:name w:val="Índice"/>
    <w:basedOn w:val="Normal"/>
    <w:rsid w:val="00B21A14"/>
    <w:pPr>
      <w:widowControl/>
      <w:suppressLineNumbers/>
      <w:suppressAutoHyphens/>
      <w:autoSpaceDE/>
      <w:autoSpaceDN/>
    </w:pPr>
    <w:rPr>
      <w:rFonts w:ascii="Ecofont_Spranq_eco_Sans" w:eastAsia="Times New Roman" w:hAnsi="Ecofont_Spranq_eco_Sans" w:cs="Arial"/>
      <w:sz w:val="24"/>
      <w:szCs w:val="24"/>
      <w:lang w:val="pt-BR" w:eastAsia="zh-CN"/>
    </w:rPr>
  </w:style>
  <w:style w:type="paragraph" w:customStyle="1" w:styleId="Ttulo20">
    <w:name w:val="Título2"/>
    <w:basedOn w:val="Normal"/>
    <w:next w:val="Corpodetexto"/>
    <w:rsid w:val="00B21A14"/>
    <w:pPr>
      <w:keepNext/>
      <w:widowControl/>
      <w:suppressAutoHyphens/>
      <w:autoSpaceDE/>
      <w:autoSpaceDN/>
      <w:spacing w:before="240" w:after="120"/>
    </w:pPr>
    <w:rPr>
      <w:rFonts w:ascii="Liberation Sans" w:eastAsia="Microsoft YaHei" w:hAnsi="Liberation Sans" w:cs="Arial"/>
      <w:sz w:val="28"/>
      <w:szCs w:val="28"/>
      <w:lang w:val="pt-BR" w:eastAsia="zh-CN"/>
    </w:rPr>
  </w:style>
  <w:style w:type="paragraph" w:customStyle="1" w:styleId="Ttulo10">
    <w:name w:val="Título1"/>
    <w:basedOn w:val="Normal"/>
    <w:next w:val="Corpodetexto"/>
    <w:rsid w:val="00B21A14"/>
    <w:pPr>
      <w:keepNext/>
      <w:widowControl/>
      <w:suppressAutoHyphens/>
      <w:autoSpaceDE/>
      <w:autoSpaceDN/>
      <w:spacing w:before="240" w:after="120"/>
    </w:pPr>
    <w:rPr>
      <w:rFonts w:ascii="Liberation Sans" w:eastAsia="Microsoft YaHei" w:hAnsi="Liberation Sans" w:cs="Arial"/>
      <w:sz w:val="28"/>
      <w:szCs w:val="28"/>
      <w:lang w:val="pt-BR" w:eastAsia="zh-CN"/>
    </w:rPr>
  </w:style>
  <w:style w:type="paragraph" w:customStyle="1" w:styleId="Textodebalo1">
    <w:name w:val="Texto de balão1"/>
    <w:basedOn w:val="Normal"/>
    <w:rsid w:val="00B21A14"/>
    <w:pPr>
      <w:widowControl/>
      <w:suppressAutoHyphens/>
      <w:autoSpaceDE/>
      <w:autoSpaceDN/>
    </w:pPr>
    <w:rPr>
      <w:rFonts w:ascii="Segoe UI" w:eastAsia="Times New Roman" w:hAnsi="Segoe UI" w:cs="Segoe UI"/>
      <w:sz w:val="18"/>
      <w:szCs w:val="18"/>
      <w:lang w:val="pt-BR" w:eastAsia="zh-CN"/>
    </w:rPr>
  </w:style>
  <w:style w:type="paragraph" w:customStyle="1" w:styleId="SemEspaamento1">
    <w:name w:val="Sem Espaçamento1"/>
    <w:rsid w:val="00B21A14"/>
    <w:pPr>
      <w:suppressAutoHyphens/>
    </w:pPr>
    <w:rPr>
      <w:rFonts w:ascii="Calibri" w:eastAsia="Times New Roman" w:hAnsi="Calibri" w:cs="Calibri"/>
      <w:sz w:val="22"/>
      <w:szCs w:val="22"/>
      <w:lang w:eastAsia="zh-CN"/>
    </w:rPr>
  </w:style>
  <w:style w:type="paragraph" w:customStyle="1" w:styleId="PargrafodaLista3">
    <w:name w:val="Parágrafo da Lista3"/>
    <w:basedOn w:val="Normal"/>
    <w:rsid w:val="00B21A14"/>
    <w:pPr>
      <w:widowControl/>
      <w:suppressAutoHyphens/>
      <w:autoSpaceDE/>
      <w:autoSpaceDN/>
      <w:ind w:left="720"/>
      <w:contextualSpacing/>
    </w:pPr>
    <w:rPr>
      <w:rFonts w:ascii="Ecofont_Spranq_eco_Sans" w:eastAsia="Times New Roman" w:hAnsi="Ecofont_Spranq_eco_Sans" w:cs="Tahoma"/>
      <w:sz w:val="24"/>
      <w:szCs w:val="24"/>
      <w:lang w:val="pt-BR" w:eastAsia="zh-CN"/>
    </w:rPr>
  </w:style>
  <w:style w:type="paragraph" w:customStyle="1" w:styleId="Contedodatabela">
    <w:name w:val="Conteúdo da tabela"/>
    <w:basedOn w:val="Normal"/>
    <w:rsid w:val="00B21A14"/>
    <w:pPr>
      <w:widowControl/>
      <w:suppressLineNumbers/>
      <w:suppressAutoHyphens/>
      <w:autoSpaceDE/>
      <w:autoSpaceDN/>
    </w:pPr>
    <w:rPr>
      <w:rFonts w:ascii="Ecofont_Spranq_eco_Sans" w:eastAsia="Times New Roman" w:hAnsi="Ecofont_Spranq_eco_Sans" w:cs="Tahoma"/>
      <w:sz w:val="24"/>
      <w:szCs w:val="24"/>
      <w:lang w:val="pt-BR" w:eastAsia="zh-CN"/>
    </w:rPr>
  </w:style>
  <w:style w:type="paragraph" w:customStyle="1" w:styleId="Ttulodetabela">
    <w:name w:val="Título de tabela"/>
    <w:basedOn w:val="Contedodatabela"/>
    <w:rsid w:val="00B21A14"/>
    <w:pPr>
      <w:jc w:val="center"/>
    </w:pPr>
    <w:rPr>
      <w:b/>
      <w:bCs/>
    </w:rPr>
  </w:style>
  <w:style w:type="character" w:styleId="Forte">
    <w:name w:val="Strong"/>
    <w:uiPriority w:val="22"/>
    <w:qFormat/>
    <w:rsid w:val="00B21A14"/>
    <w:rPr>
      <w:b/>
      <w:bCs/>
    </w:rPr>
  </w:style>
  <w:style w:type="numbering" w:customStyle="1" w:styleId="Semlista11">
    <w:name w:val="Sem lista11"/>
    <w:next w:val="Semlista"/>
    <w:uiPriority w:val="99"/>
    <w:semiHidden/>
    <w:unhideWhenUsed/>
    <w:rsid w:val="00B21A14"/>
  </w:style>
  <w:style w:type="paragraph" w:customStyle="1" w:styleId="Heading">
    <w:name w:val="Heading"/>
    <w:basedOn w:val="Standard"/>
    <w:next w:val="Textbody"/>
    <w:rsid w:val="00B21A14"/>
    <w:pPr>
      <w:keepNext/>
      <w:spacing w:before="240" w:after="120"/>
    </w:pPr>
    <w:rPr>
      <w:rFonts w:ascii="Liberation Sans" w:eastAsia="Microsoft YaHei" w:hAnsi="Liberation Sans" w:cs="Arial"/>
      <w:sz w:val="28"/>
      <w:szCs w:val="28"/>
    </w:rPr>
  </w:style>
  <w:style w:type="paragraph" w:customStyle="1" w:styleId="Textbody">
    <w:name w:val="Text body"/>
    <w:basedOn w:val="Standard"/>
    <w:rsid w:val="00B21A14"/>
    <w:pPr>
      <w:spacing w:after="140" w:line="276" w:lineRule="auto"/>
    </w:pPr>
  </w:style>
  <w:style w:type="paragraph" w:customStyle="1" w:styleId="Index">
    <w:name w:val="Index"/>
    <w:basedOn w:val="Standard"/>
    <w:rsid w:val="00B21A14"/>
    <w:pPr>
      <w:suppressLineNumbers/>
    </w:pPr>
    <w:rPr>
      <w:rFonts w:cs="Arial"/>
    </w:rPr>
  </w:style>
  <w:style w:type="paragraph" w:customStyle="1" w:styleId="Framecontents">
    <w:name w:val="Frame contents"/>
    <w:basedOn w:val="Standard"/>
    <w:rsid w:val="00B21A14"/>
  </w:style>
  <w:style w:type="paragraph" w:customStyle="1" w:styleId="TableContents">
    <w:name w:val="Table Contents"/>
    <w:basedOn w:val="Standard"/>
    <w:rsid w:val="00B21A14"/>
    <w:pPr>
      <w:suppressLineNumbers/>
    </w:pPr>
  </w:style>
  <w:style w:type="paragraph" w:customStyle="1" w:styleId="TableHeading">
    <w:name w:val="Table Heading"/>
    <w:basedOn w:val="TableContents"/>
    <w:rsid w:val="00B21A14"/>
  </w:style>
  <w:style w:type="character" w:customStyle="1" w:styleId="tex3">
    <w:name w:val="tex3"/>
    <w:basedOn w:val="Fontepargpadro"/>
    <w:rsid w:val="00B21A14"/>
  </w:style>
  <w:style w:type="character" w:customStyle="1" w:styleId="NumberingSymbols">
    <w:name w:val="Numbering Symbols"/>
    <w:rsid w:val="00B21A14"/>
  </w:style>
  <w:style w:type="numbering" w:customStyle="1" w:styleId="Semlista111">
    <w:name w:val="Sem lista111"/>
    <w:basedOn w:val="Semlista"/>
    <w:rsid w:val="00B21A14"/>
    <w:pPr>
      <w:numPr>
        <w:numId w:val="40"/>
      </w:numPr>
    </w:pPr>
  </w:style>
  <w:style w:type="table" w:styleId="Tabelacomgrade">
    <w:name w:val="Table Grid"/>
    <w:basedOn w:val="Tabelanormal"/>
    <w:uiPriority w:val="39"/>
    <w:rsid w:val="00B21A1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uiPriority w:val="39"/>
    <w:qFormat/>
    <w:rsid w:val="00B21A14"/>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uiPriority w:val="99"/>
    <w:semiHidden/>
    <w:unhideWhenUsed/>
    <w:rsid w:val="00B21A14"/>
    <w:rPr>
      <w:color w:val="605E5C"/>
      <w:shd w:val="clear" w:color="auto" w:fill="E1DFDD"/>
    </w:rPr>
  </w:style>
  <w:style w:type="table" w:customStyle="1" w:styleId="Tabelacomgrade2">
    <w:name w:val="Tabela com grade2"/>
    <w:basedOn w:val="Tabelanormal"/>
    <w:next w:val="Tabelacomgrade"/>
    <w:uiPriority w:val="39"/>
    <w:qFormat/>
    <w:rsid w:val="00B21A14"/>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39"/>
    <w:qFormat/>
    <w:rsid w:val="00B21A14"/>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2">
    <w:name w:val="Sem lista2"/>
    <w:next w:val="Semlista"/>
    <w:uiPriority w:val="99"/>
    <w:semiHidden/>
    <w:unhideWhenUsed/>
    <w:rsid w:val="00B21A14"/>
  </w:style>
  <w:style w:type="numbering" w:customStyle="1" w:styleId="Semlista3">
    <w:name w:val="Sem lista3"/>
    <w:basedOn w:val="Semlista"/>
    <w:rsid w:val="00B21A14"/>
    <w:pPr>
      <w:numPr>
        <w:numId w:val="42"/>
      </w:numPr>
    </w:pPr>
  </w:style>
  <w:style w:type="character" w:customStyle="1" w:styleId="ListLabel2">
    <w:name w:val="ListLabel 2"/>
    <w:qFormat/>
    <w:rsid w:val="008E75EA"/>
    <w:rPr>
      <w:rFonts w:ascii="Century Gothic" w:hAnsi="Century Gothic"/>
      <w:b/>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10</Pages>
  <Words>3073</Words>
  <Characters>16598</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52</cp:revision>
  <cp:lastPrinted>2023-06-21T17:56:00Z</cp:lastPrinted>
  <dcterms:created xsi:type="dcterms:W3CDTF">2021-07-06T19:42:00Z</dcterms:created>
  <dcterms:modified xsi:type="dcterms:W3CDTF">2023-06-21T17:56:00Z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